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84BC75" w14:textId="501D2E46" w:rsidR="0091579F" w:rsidRPr="005D0760" w:rsidRDefault="00997F14" w:rsidP="0091579F">
      <w:pPr>
        <w:spacing w:line="240" w:lineRule="auto"/>
        <w:jc w:val="right"/>
        <w:rPr>
          <w:rFonts w:ascii="Corbel" w:hAnsi="Corbel"/>
          <w:bCs/>
          <w:i/>
        </w:rPr>
      </w:pPr>
      <w:r w:rsidRPr="005D0760">
        <w:rPr>
          <w:rFonts w:ascii="Corbel" w:hAnsi="Corbel"/>
          <w:b/>
          <w:bCs/>
        </w:rPr>
        <w:t xml:space="preserve">   </w:t>
      </w:r>
      <w:r w:rsidR="00CD6897" w:rsidRPr="005D0760">
        <w:rPr>
          <w:rFonts w:ascii="Corbel" w:hAnsi="Corbel"/>
          <w:b/>
          <w:bCs/>
        </w:rPr>
        <w:tab/>
      </w:r>
      <w:r w:rsidR="00CD6897" w:rsidRPr="005D0760">
        <w:rPr>
          <w:rFonts w:ascii="Corbel" w:hAnsi="Corbel"/>
          <w:b/>
          <w:bCs/>
        </w:rPr>
        <w:tab/>
      </w:r>
      <w:r w:rsidR="00CD6897" w:rsidRPr="005D0760">
        <w:rPr>
          <w:rFonts w:ascii="Corbel" w:hAnsi="Corbel"/>
          <w:b/>
          <w:bCs/>
        </w:rPr>
        <w:tab/>
      </w:r>
      <w:r w:rsidR="00CD6897" w:rsidRPr="005D0760">
        <w:rPr>
          <w:rFonts w:ascii="Corbel" w:hAnsi="Corbel"/>
          <w:b/>
          <w:bCs/>
        </w:rPr>
        <w:tab/>
      </w:r>
      <w:r w:rsidR="00CD6897" w:rsidRPr="005D0760">
        <w:rPr>
          <w:rFonts w:ascii="Corbel" w:hAnsi="Corbel"/>
          <w:b/>
          <w:bCs/>
        </w:rPr>
        <w:tab/>
      </w:r>
      <w:r w:rsidR="00CD6897" w:rsidRPr="005D0760">
        <w:rPr>
          <w:rFonts w:ascii="Corbel" w:hAnsi="Corbel"/>
          <w:b/>
          <w:bCs/>
        </w:rPr>
        <w:tab/>
      </w:r>
      <w:r w:rsidR="0091579F" w:rsidRPr="005D0760">
        <w:rPr>
          <w:rFonts w:ascii="Corbel" w:hAnsi="Corbel"/>
          <w:bCs/>
          <w:i/>
        </w:rPr>
        <w:t>Załącznik nr 1.5 do Zarządzenia Rektora UR  nr 12/2019</w:t>
      </w:r>
    </w:p>
    <w:p w14:paraId="2B3E9638" w14:textId="77777777" w:rsidR="0091579F" w:rsidRPr="005D0760" w:rsidRDefault="0091579F" w:rsidP="0091579F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5D0760">
        <w:rPr>
          <w:rFonts w:ascii="Corbel" w:hAnsi="Corbel"/>
          <w:b/>
          <w:smallCaps/>
          <w:sz w:val="24"/>
          <w:szCs w:val="24"/>
        </w:rPr>
        <w:t>SYLABUS</w:t>
      </w:r>
    </w:p>
    <w:p w14:paraId="3579F5FD" w14:textId="77777777" w:rsidR="00256B3F" w:rsidRPr="00DC57DB" w:rsidRDefault="0091579F" w:rsidP="00256B3F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5D0760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256B3F" w:rsidRPr="00DC57DB">
        <w:rPr>
          <w:rFonts w:ascii="Corbel" w:hAnsi="Corbel"/>
          <w:i/>
          <w:smallCaps/>
          <w:sz w:val="24"/>
          <w:szCs w:val="24"/>
        </w:rPr>
        <w:t xml:space="preserve">OD 2022/2023 do </w:t>
      </w:r>
      <w:r w:rsidR="00256B3F">
        <w:rPr>
          <w:rFonts w:ascii="Corbel" w:hAnsi="Corbel"/>
          <w:i/>
          <w:smallCaps/>
          <w:sz w:val="24"/>
          <w:szCs w:val="24"/>
        </w:rPr>
        <w:t>2023/2024</w:t>
      </w:r>
      <w:r w:rsidR="00256B3F" w:rsidRPr="00DC57DB">
        <w:rPr>
          <w:rFonts w:ascii="Corbel" w:hAnsi="Corbel"/>
          <w:b/>
          <w:smallCaps/>
          <w:sz w:val="24"/>
          <w:szCs w:val="24"/>
        </w:rPr>
        <w:t xml:space="preserve"> </w:t>
      </w:r>
    </w:p>
    <w:p w14:paraId="22DEC7E6" w14:textId="77777777" w:rsidR="00256B3F" w:rsidRPr="00DC57DB" w:rsidRDefault="00256B3F" w:rsidP="00256B3F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DC57DB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Pr="00DC57DB">
        <w:rPr>
          <w:rFonts w:ascii="Corbel" w:hAnsi="Corbel"/>
          <w:i/>
          <w:sz w:val="20"/>
          <w:szCs w:val="20"/>
        </w:rPr>
        <w:t>(skrajne daty</w:t>
      </w:r>
      <w:r w:rsidRPr="00DC57DB">
        <w:rPr>
          <w:rFonts w:ascii="Corbel" w:hAnsi="Corbel"/>
          <w:sz w:val="20"/>
          <w:szCs w:val="20"/>
        </w:rPr>
        <w:t>)</w:t>
      </w:r>
    </w:p>
    <w:p w14:paraId="57A785FD" w14:textId="77777777" w:rsidR="00256B3F" w:rsidRPr="00DC57DB" w:rsidRDefault="00256B3F" w:rsidP="00256B3F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DC57DB">
        <w:rPr>
          <w:rFonts w:ascii="Corbel" w:hAnsi="Corbel"/>
          <w:sz w:val="20"/>
          <w:szCs w:val="20"/>
        </w:rPr>
        <w:tab/>
      </w:r>
      <w:r w:rsidRPr="00DC57DB">
        <w:rPr>
          <w:rFonts w:ascii="Corbel" w:hAnsi="Corbel"/>
          <w:sz w:val="20"/>
          <w:szCs w:val="20"/>
        </w:rPr>
        <w:tab/>
      </w:r>
      <w:r w:rsidRPr="00DC57DB">
        <w:rPr>
          <w:rFonts w:ascii="Corbel" w:hAnsi="Corbel"/>
          <w:sz w:val="20"/>
          <w:szCs w:val="20"/>
        </w:rPr>
        <w:tab/>
      </w:r>
      <w:r w:rsidRPr="00DC57DB">
        <w:rPr>
          <w:rFonts w:ascii="Corbel" w:hAnsi="Corbel"/>
          <w:sz w:val="20"/>
          <w:szCs w:val="20"/>
        </w:rPr>
        <w:tab/>
        <w:t>Rok akademicki   2022/2023</w:t>
      </w:r>
    </w:p>
    <w:p w14:paraId="075727BB" w14:textId="50CC2708" w:rsidR="0091579F" w:rsidRPr="005D0760" w:rsidRDefault="0091579F" w:rsidP="00256B3F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</w:p>
    <w:p w14:paraId="359BD49A" w14:textId="77777777" w:rsidR="0091579F" w:rsidRPr="005D0760" w:rsidRDefault="0091579F" w:rsidP="0091579F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5D0760"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91579F" w:rsidRPr="005D0760" w14:paraId="234F9EDF" w14:textId="77777777" w:rsidTr="00840225">
        <w:tc>
          <w:tcPr>
            <w:tcW w:w="2694" w:type="dxa"/>
            <w:vAlign w:val="center"/>
          </w:tcPr>
          <w:p w14:paraId="3637DD1B" w14:textId="77777777" w:rsidR="0091579F" w:rsidRPr="005D0760" w:rsidRDefault="0091579F" w:rsidP="0084022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D0760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82A2163" w14:textId="77777777" w:rsidR="0091579F" w:rsidRPr="005D0760" w:rsidRDefault="0091579F" w:rsidP="0084022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D0760">
              <w:rPr>
                <w:rFonts w:ascii="Corbel" w:hAnsi="Corbel"/>
                <w:b w:val="0"/>
                <w:sz w:val="24"/>
                <w:szCs w:val="24"/>
              </w:rPr>
              <w:t>Historia myśli ustrojowo-administracyjnej</w:t>
            </w:r>
          </w:p>
        </w:tc>
      </w:tr>
      <w:tr w:rsidR="0091579F" w:rsidRPr="005D0760" w14:paraId="761445E8" w14:textId="77777777" w:rsidTr="00840225">
        <w:tc>
          <w:tcPr>
            <w:tcW w:w="2694" w:type="dxa"/>
            <w:vAlign w:val="center"/>
          </w:tcPr>
          <w:p w14:paraId="408E8490" w14:textId="77777777" w:rsidR="0091579F" w:rsidRPr="005D0760" w:rsidRDefault="0091579F" w:rsidP="0084022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D0760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368060F4" w14:textId="77777777" w:rsidR="0091579F" w:rsidRPr="005D0760" w:rsidRDefault="0091579F" w:rsidP="0084022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D0760">
              <w:rPr>
                <w:rFonts w:ascii="Corbel" w:hAnsi="Corbel"/>
                <w:b w:val="0"/>
                <w:sz w:val="24"/>
                <w:szCs w:val="24"/>
              </w:rPr>
              <w:t>A2SO18</w:t>
            </w:r>
          </w:p>
        </w:tc>
      </w:tr>
      <w:tr w:rsidR="00256B3F" w:rsidRPr="005D0760" w14:paraId="5CF78B81" w14:textId="77777777" w:rsidTr="00840225">
        <w:tc>
          <w:tcPr>
            <w:tcW w:w="2694" w:type="dxa"/>
            <w:vAlign w:val="center"/>
          </w:tcPr>
          <w:p w14:paraId="02CACA40" w14:textId="77777777" w:rsidR="00256B3F" w:rsidRPr="005D0760" w:rsidRDefault="00256B3F" w:rsidP="00256B3F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5D0760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38BD9B31" w14:textId="0FD1E7E6" w:rsidR="00256B3F" w:rsidRPr="005D0760" w:rsidRDefault="00256B3F" w:rsidP="00256B3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Kolegium Nauk Społecznych, </w:t>
            </w:r>
            <w:r w:rsidRPr="00DC57DB">
              <w:rPr>
                <w:rFonts w:ascii="Corbel" w:hAnsi="Corbel"/>
                <w:b w:val="0"/>
                <w:color w:val="auto"/>
                <w:sz w:val="24"/>
                <w:szCs w:val="24"/>
              </w:rPr>
              <w:t>Instytut Nauk Prawnych</w:t>
            </w:r>
          </w:p>
        </w:tc>
      </w:tr>
      <w:tr w:rsidR="00256B3F" w:rsidRPr="005D0760" w14:paraId="575948A3" w14:textId="77777777" w:rsidTr="00840225">
        <w:tc>
          <w:tcPr>
            <w:tcW w:w="2694" w:type="dxa"/>
            <w:vAlign w:val="center"/>
          </w:tcPr>
          <w:p w14:paraId="1FAFC981" w14:textId="77777777" w:rsidR="00256B3F" w:rsidRPr="005D0760" w:rsidRDefault="00256B3F" w:rsidP="00256B3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D0760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D21415" w14:textId="39C08D80" w:rsidR="00256B3F" w:rsidRPr="005D0760" w:rsidRDefault="00256B3F" w:rsidP="00256B3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C57DB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Zakład Nauk </w:t>
            </w:r>
            <w:proofErr w:type="spellStart"/>
            <w:r w:rsidRPr="00DC57DB">
              <w:rPr>
                <w:rFonts w:ascii="Corbel" w:hAnsi="Corbel"/>
                <w:b w:val="0"/>
                <w:color w:val="auto"/>
                <w:sz w:val="24"/>
                <w:szCs w:val="24"/>
              </w:rPr>
              <w:t>Historyczno</w:t>
            </w:r>
            <w:proofErr w:type="spellEnd"/>
            <w:r w:rsidRPr="00DC57DB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i </w:t>
            </w:r>
            <w:proofErr w:type="spellStart"/>
            <w:r w:rsidRPr="00DC57DB">
              <w:rPr>
                <w:rFonts w:ascii="Corbel" w:hAnsi="Corbel"/>
                <w:b w:val="0"/>
                <w:color w:val="auto"/>
                <w:sz w:val="24"/>
                <w:szCs w:val="24"/>
              </w:rPr>
              <w:t>Teoretyczno</w:t>
            </w:r>
            <w:proofErr w:type="spellEnd"/>
            <w:r w:rsidRPr="00DC57DB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Prawnych</w:t>
            </w:r>
          </w:p>
        </w:tc>
      </w:tr>
      <w:tr w:rsidR="0091579F" w:rsidRPr="005D0760" w14:paraId="671AEAEF" w14:textId="77777777" w:rsidTr="00840225">
        <w:tc>
          <w:tcPr>
            <w:tcW w:w="2694" w:type="dxa"/>
            <w:vAlign w:val="center"/>
          </w:tcPr>
          <w:p w14:paraId="17447B58" w14:textId="77777777" w:rsidR="0091579F" w:rsidRPr="005D0760" w:rsidRDefault="0091579F" w:rsidP="0084022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D0760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93CA88D" w14:textId="77777777" w:rsidR="0091579F" w:rsidRPr="005D0760" w:rsidRDefault="0091579F" w:rsidP="0084022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D0760">
              <w:rPr>
                <w:rFonts w:ascii="Corbel" w:hAnsi="Corbel"/>
                <w:b w:val="0"/>
                <w:sz w:val="24"/>
                <w:szCs w:val="24"/>
              </w:rPr>
              <w:t xml:space="preserve">Administracja </w:t>
            </w:r>
          </w:p>
        </w:tc>
      </w:tr>
      <w:tr w:rsidR="0091579F" w:rsidRPr="005D0760" w14:paraId="144BE9A0" w14:textId="77777777" w:rsidTr="00840225">
        <w:tc>
          <w:tcPr>
            <w:tcW w:w="2694" w:type="dxa"/>
            <w:vAlign w:val="center"/>
          </w:tcPr>
          <w:p w14:paraId="0EB3B821" w14:textId="77777777" w:rsidR="0091579F" w:rsidRPr="005D0760" w:rsidRDefault="0091579F" w:rsidP="0084022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D0760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FAB93A5" w14:textId="77777777" w:rsidR="0091579F" w:rsidRPr="005D0760" w:rsidRDefault="0091579F" w:rsidP="0084022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D0760">
              <w:rPr>
                <w:rFonts w:ascii="Corbel" w:hAnsi="Corbel"/>
                <w:b w:val="0"/>
                <w:color w:val="auto"/>
                <w:sz w:val="24"/>
                <w:szCs w:val="24"/>
              </w:rPr>
              <w:t>Studia II stopnia</w:t>
            </w:r>
          </w:p>
        </w:tc>
      </w:tr>
      <w:tr w:rsidR="0091579F" w:rsidRPr="005D0760" w14:paraId="3729A313" w14:textId="77777777" w:rsidTr="00840225">
        <w:tc>
          <w:tcPr>
            <w:tcW w:w="2694" w:type="dxa"/>
            <w:vAlign w:val="center"/>
          </w:tcPr>
          <w:p w14:paraId="3F4E59F2" w14:textId="77777777" w:rsidR="0091579F" w:rsidRPr="005D0760" w:rsidRDefault="0091579F" w:rsidP="0084022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D0760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BDD62F2" w14:textId="77777777" w:rsidR="0091579F" w:rsidRPr="005D0760" w:rsidRDefault="0091579F" w:rsidP="0084022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5D0760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91579F" w:rsidRPr="005D0760" w14:paraId="73592267" w14:textId="77777777" w:rsidTr="00840225">
        <w:tc>
          <w:tcPr>
            <w:tcW w:w="2694" w:type="dxa"/>
            <w:vAlign w:val="center"/>
          </w:tcPr>
          <w:p w14:paraId="5361DC7A" w14:textId="77777777" w:rsidR="0091579F" w:rsidRPr="005D0760" w:rsidRDefault="0091579F" w:rsidP="0084022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D0760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C542695" w14:textId="77777777" w:rsidR="0091579F" w:rsidRPr="005D0760" w:rsidRDefault="0091579F" w:rsidP="0084022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D0760"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91579F" w:rsidRPr="005D0760" w14:paraId="051B7F56" w14:textId="77777777" w:rsidTr="00840225">
        <w:tc>
          <w:tcPr>
            <w:tcW w:w="2694" w:type="dxa"/>
            <w:vAlign w:val="center"/>
          </w:tcPr>
          <w:p w14:paraId="3D89C86C" w14:textId="77777777" w:rsidR="0091579F" w:rsidRPr="005D0760" w:rsidRDefault="0091579F" w:rsidP="0084022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D0760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69DAAC93" w14:textId="77777777" w:rsidR="0091579F" w:rsidRPr="005D0760" w:rsidRDefault="0091579F" w:rsidP="0084022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D0760">
              <w:rPr>
                <w:rFonts w:ascii="Corbel" w:hAnsi="Corbel"/>
                <w:b w:val="0"/>
                <w:sz w:val="24"/>
                <w:szCs w:val="24"/>
              </w:rPr>
              <w:t>Rok I, semestr II</w:t>
            </w:r>
          </w:p>
        </w:tc>
      </w:tr>
      <w:tr w:rsidR="0091579F" w:rsidRPr="005D0760" w14:paraId="6F4B0A11" w14:textId="77777777" w:rsidTr="00840225">
        <w:tc>
          <w:tcPr>
            <w:tcW w:w="2694" w:type="dxa"/>
            <w:vAlign w:val="center"/>
          </w:tcPr>
          <w:p w14:paraId="0AF0CA5B" w14:textId="77777777" w:rsidR="0091579F" w:rsidRPr="005D0760" w:rsidRDefault="0091579F" w:rsidP="0084022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D0760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28FBCCE" w14:textId="77777777" w:rsidR="0091579F" w:rsidRPr="005D0760" w:rsidRDefault="0091579F" w:rsidP="0084022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D0760"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="0091579F" w:rsidRPr="005D0760" w14:paraId="025EC953" w14:textId="77777777" w:rsidTr="00840225">
        <w:tc>
          <w:tcPr>
            <w:tcW w:w="2694" w:type="dxa"/>
            <w:vAlign w:val="center"/>
          </w:tcPr>
          <w:p w14:paraId="2CCE2936" w14:textId="77777777" w:rsidR="0091579F" w:rsidRPr="005D0760" w:rsidRDefault="0091579F" w:rsidP="0084022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D0760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C0FB9FB" w14:textId="77777777" w:rsidR="0091579F" w:rsidRPr="005D0760" w:rsidRDefault="0091579F" w:rsidP="0084022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D0760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91579F" w:rsidRPr="005D0760" w14:paraId="4F78B1C6" w14:textId="77777777" w:rsidTr="00840225">
        <w:tc>
          <w:tcPr>
            <w:tcW w:w="2694" w:type="dxa"/>
            <w:vAlign w:val="center"/>
          </w:tcPr>
          <w:p w14:paraId="095E2170" w14:textId="77777777" w:rsidR="0091579F" w:rsidRPr="005D0760" w:rsidRDefault="0091579F" w:rsidP="0084022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D0760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B358693" w14:textId="610321B5" w:rsidR="0091579F" w:rsidRPr="005D0760" w:rsidRDefault="007D0F3B" w:rsidP="0084022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D0F3B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dr hab. Jerzy Nikołajew, prof. UR </w:t>
            </w:r>
            <w:r w:rsidRPr="007D0F3B">
              <w:rPr>
                <w:rFonts w:ascii="Corbel" w:hAnsi="Corbel"/>
                <w:b w:val="0"/>
                <w:color w:val="auto"/>
                <w:sz w:val="24"/>
                <w:szCs w:val="24"/>
              </w:rPr>
              <w:tab/>
            </w:r>
            <w:r w:rsidRPr="007D0F3B">
              <w:rPr>
                <w:rFonts w:ascii="Corbel" w:hAnsi="Corbel"/>
                <w:b w:val="0"/>
                <w:color w:val="auto"/>
                <w:sz w:val="24"/>
                <w:szCs w:val="24"/>
              </w:rPr>
              <w:tab/>
            </w:r>
          </w:p>
        </w:tc>
      </w:tr>
      <w:tr w:rsidR="00D96CEA" w:rsidRPr="005D0760" w14:paraId="5EBFC755" w14:textId="77777777" w:rsidTr="00840225">
        <w:tc>
          <w:tcPr>
            <w:tcW w:w="2694" w:type="dxa"/>
            <w:vAlign w:val="center"/>
          </w:tcPr>
          <w:p w14:paraId="6448D7B6" w14:textId="77777777" w:rsidR="00D96CEA" w:rsidRPr="005D0760" w:rsidRDefault="00D96CEA" w:rsidP="00D96CE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D0760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98858B4" w14:textId="1D76F2D5" w:rsidR="00D96CEA" w:rsidRPr="005D0760" w:rsidRDefault="007D0F3B" w:rsidP="00D96CE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D0F3B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dr hab. Jerzy Nikołajew, prof. UR </w:t>
            </w:r>
            <w:r w:rsidRPr="007D0F3B">
              <w:rPr>
                <w:rFonts w:ascii="Corbel" w:hAnsi="Corbel"/>
                <w:b w:val="0"/>
                <w:color w:val="auto"/>
                <w:sz w:val="24"/>
                <w:szCs w:val="24"/>
              </w:rPr>
              <w:tab/>
            </w:r>
            <w:r w:rsidRPr="007D0F3B">
              <w:rPr>
                <w:rFonts w:ascii="Corbel" w:hAnsi="Corbel"/>
                <w:b w:val="0"/>
                <w:color w:val="auto"/>
                <w:sz w:val="24"/>
                <w:szCs w:val="24"/>
              </w:rPr>
              <w:tab/>
            </w:r>
          </w:p>
        </w:tc>
      </w:tr>
    </w:tbl>
    <w:p w14:paraId="7E4EEED4" w14:textId="77777777" w:rsidR="0091579F" w:rsidRPr="005D0760" w:rsidRDefault="0091579F" w:rsidP="0091579F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5D0760">
        <w:rPr>
          <w:rFonts w:ascii="Corbel" w:hAnsi="Corbel"/>
          <w:sz w:val="24"/>
          <w:szCs w:val="24"/>
        </w:rPr>
        <w:t xml:space="preserve">* </w:t>
      </w:r>
      <w:r w:rsidRPr="005D0760">
        <w:rPr>
          <w:rFonts w:ascii="Corbel" w:hAnsi="Corbel"/>
          <w:i/>
          <w:sz w:val="24"/>
          <w:szCs w:val="24"/>
        </w:rPr>
        <w:t>-</w:t>
      </w:r>
      <w:r w:rsidRPr="005D0760">
        <w:rPr>
          <w:rFonts w:ascii="Corbel" w:hAnsi="Corbel"/>
          <w:b w:val="0"/>
          <w:i/>
          <w:sz w:val="24"/>
          <w:szCs w:val="24"/>
        </w:rPr>
        <w:t>opcjonalni</w:t>
      </w:r>
      <w:r w:rsidRPr="005D0760">
        <w:rPr>
          <w:rFonts w:ascii="Corbel" w:hAnsi="Corbel"/>
          <w:b w:val="0"/>
          <w:sz w:val="24"/>
          <w:szCs w:val="24"/>
        </w:rPr>
        <w:t>e,</w:t>
      </w:r>
      <w:r w:rsidRPr="005D0760">
        <w:rPr>
          <w:rFonts w:ascii="Corbel" w:hAnsi="Corbel"/>
          <w:i/>
          <w:sz w:val="24"/>
          <w:szCs w:val="24"/>
        </w:rPr>
        <w:t xml:space="preserve"> </w:t>
      </w:r>
      <w:r w:rsidRPr="005D0760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352D2AE2" w14:textId="77777777" w:rsidR="0085747A" w:rsidRPr="005D0760" w:rsidRDefault="0085747A" w:rsidP="0091579F">
      <w:pPr>
        <w:spacing w:line="240" w:lineRule="auto"/>
        <w:jc w:val="right"/>
        <w:rPr>
          <w:rFonts w:ascii="Corbel" w:hAnsi="Corbel"/>
          <w:sz w:val="24"/>
          <w:szCs w:val="24"/>
        </w:rPr>
      </w:pPr>
    </w:p>
    <w:p w14:paraId="20D30149" w14:textId="77777777" w:rsidR="00923D7D" w:rsidRPr="005D0760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59E5178C" w14:textId="77777777" w:rsidR="0085747A" w:rsidRPr="005D0760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5D0760">
        <w:rPr>
          <w:rFonts w:ascii="Corbel" w:hAnsi="Corbel"/>
          <w:sz w:val="24"/>
          <w:szCs w:val="24"/>
        </w:rPr>
        <w:t>1.</w:t>
      </w:r>
      <w:r w:rsidR="00E22FBC" w:rsidRPr="005D0760">
        <w:rPr>
          <w:rFonts w:ascii="Corbel" w:hAnsi="Corbel"/>
          <w:sz w:val="24"/>
          <w:szCs w:val="24"/>
        </w:rPr>
        <w:t>1</w:t>
      </w:r>
      <w:r w:rsidRPr="005D0760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44C54162" w14:textId="77777777" w:rsidR="00923D7D" w:rsidRPr="005D0760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5D0760" w14:paraId="54755593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A192D" w14:textId="77777777" w:rsidR="00015B8F" w:rsidRPr="005D076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D0760">
              <w:rPr>
                <w:rFonts w:ascii="Corbel" w:hAnsi="Corbel"/>
                <w:szCs w:val="24"/>
              </w:rPr>
              <w:t>Semestr</w:t>
            </w:r>
          </w:p>
          <w:p w14:paraId="2754C59D" w14:textId="77777777" w:rsidR="00015B8F" w:rsidRPr="005D0760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D0760">
              <w:rPr>
                <w:rFonts w:ascii="Corbel" w:hAnsi="Corbel"/>
                <w:szCs w:val="24"/>
              </w:rPr>
              <w:t>(</w:t>
            </w:r>
            <w:r w:rsidR="00363F78" w:rsidRPr="005D0760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2DF1F2" w14:textId="77777777" w:rsidR="00015B8F" w:rsidRPr="005D076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5D0760">
              <w:rPr>
                <w:rFonts w:ascii="Corbel" w:hAnsi="Corbel"/>
                <w:szCs w:val="24"/>
              </w:rPr>
              <w:t>Wykł</w:t>
            </w:r>
            <w:proofErr w:type="spellEnd"/>
            <w:r w:rsidRPr="005D076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A7CFEB" w14:textId="77777777" w:rsidR="00015B8F" w:rsidRPr="005D076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D0760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E03FB6" w14:textId="77777777" w:rsidR="00015B8F" w:rsidRPr="005D076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5D0760">
              <w:rPr>
                <w:rFonts w:ascii="Corbel" w:hAnsi="Corbel"/>
                <w:szCs w:val="24"/>
              </w:rPr>
              <w:t>Konw</w:t>
            </w:r>
            <w:proofErr w:type="spellEnd"/>
            <w:r w:rsidRPr="005D076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F9250C" w14:textId="77777777" w:rsidR="00015B8F" w:rsidRPr="005D076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D0760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F27FB" w14:textId="77777777" w:rsidR="00015B8F" w:rsidRPr="005D076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5D0760">
              <w:rPr>
                <w:rFonts w:ascii="Corbel" w:hAnsi="Corbel"/>
                <w:szCs w:val="24"/>
              </w:rPr>
              <w:t>Sem</w:t>
            </w:r>
            <w:proofErr w:type="spellEnd"/>
            <w:r w:rsidRPr="005D076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7DB44E" w14:textId="77777777" w:rsidR="00015B8F" w:rsidRPr="005D076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D0760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7AF25E" w14:textId="77777777" w:rsidR="00015B8F" w:rsidRPr="005D076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5D0760">
              <w:rPr>
                <w:rFonts w:ascii="Corbel" w:hAnsi="Corbel"/>
                <w:szCs w:val="24"/>
              </w:rPr>
              <w:t>Prakt</w:t>
            </w:r>
            <w:proofErr w:type="spellEnd"/>
            <w:r w:rsidRPr="005D076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B0FEC6" w14:textId="77777777" w:rsidR="00015B8F" w:rsidRPr="005D076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D0760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2AF13B" w14:textId="77777777" w:rsidR="00015B8F" w:rsidRPr="005D076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5D0760">
              <w:rPr>
                <w:rFonts w:ascii="Corbel" w:hAnsi="Corbel"/>
                <w:b/>
                <w:szCs w:val="24"/>
              </w:rPr>
              <w:t>Liczba pkt</w:t>
            </w:r>
            <w:r w:rsidR="00B90885" w:rsidRPr="005D0760">
              <w:rPr>
                <w:rFonts w:ascii="Corbel" w:hAnsi="Corbel"/>
                <w:b/>
                <w:szCs w:val="24"/>
              </w:rPr>
              <w:t>.</w:t>
            </w:r>
            <w:r w:rsidRPr="005D0760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5D0760" w14:paraId="0723884E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0CCE2" w14:textId="2CE40800" w:rsidR="00015B8F" w:rsidRPr="005D0760" w:rsidRDefault="00D96CE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A0C3D6" w14:textId="77777777" w:rsidR="00015B8F" w:rsidRPr="005D076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859207" w14:textId="77777777" w:rsidR="00015B8F" w:rsidRPr="005D0760" w:rsidRDefault="0091579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D0760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3FF39B" w14:textId="77777777" w:rsidR="00015B8F" w:rsidRPr="005D076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715737" w14:textId="77777777" w:rsidR="00015B8F" w:rsidRPr="005D076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2BA94D" w14:textId="77777777" w:rsidR="00015B8F" w:rsidRPr="005D076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0AE463" w14:textId="77777777" w:rsidR="00015B8F" w:rsidRPr="005D076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E875A5" w14:textId="77777777" w:rsidR="00015B8F" w:rsidRPr="005D076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F5FFF3" w14:textId="77777777" w:rsidR="00015B8F" w:rsidRPr="005D076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68F248" w14:textId="77777777" w:rsidR="00015B8F" w:rsidRPr="005D0760" w:rsidRDefault="0091579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D0760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30395F" w:rsidRPr="005D0760" w14:paraId="04D8C4B2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0CB22" w14:textId="77777777" w:rsidR="0030395F" w:rsidRPr="005D0760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EDDD66" w14:textId="77777777" w:rsidR="0030395F" w:rsidRPr="005D0760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536A3F" w14:textId="77777777" w:rsidR="0030395F" w:rsidRPr="005D0760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1FC4B5" w14:textId="77777777" w:rsidR="0030395F" w:rsidRPr="005D0760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CA3B14" w14:textId="77777777" w:rsidR="0030395F" w:rsidRPr="005D0760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495AB0" w14:textId="77777777" w:rsidR="0030395F" w:rsidRPr="005D0760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28E567" w14:textId="77777777" w:rsidR="0030395F" w:rsidRPr="005D0760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F5ADF6" w14:textId="77777777" w:rsidR="0030395F" w:rsidRPr="005D0760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1F6E7E" w14:textId="77777777" w:rsidR="0030395F" w:rsidRPr="005D0760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DE8D1F" w14:textId="77777777" w:rsidR="0030395F" w:rsidRPr="005D0760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0AFE87C8" w14:textId="77777777" w:rsidR="00923D7D" w:rsidRPr="005D0760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1ABB016" w14:textId="77777777" w:rsidR="00923D7D" w:rsidRPr="005D0760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28F312F" w14:textId="77777777" w:rsidR="0085747A" w:rsidRPr="005D0760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5D0760">
        <w:rPr>
          <w:rFonts w:ascii="Corbel" w:hAnsi="Corbel"/>
          <w:smallCaps w:val="0"/>
          <w:szCs w:val="24"/>
        </w:rPr>
        <w:t>1.</w:t>
      </w:r>
      <w:r w:rsidR="00E22FBC" w:rsidRPr="005D0760">
        <w:rPr>
          <w:rFonts w:ascii="Corbel" w:hAnsi="Corbel"/>
          <w:smallCaps w:val="0"/>
          <w:szCs w:val="24"/>
        </w:rPr>
        <w:t>2</w:t>
      </w:r>
      <w:r w:rsidR="00F83B28" w:rsidRPr="005D0760">
        <w:rPr>
          <w:rFonts w:ascii="Corbel" w:hAnsi="Corbel"/>
          <w:smallCaps w:val="0"/>
          <w:szCs w:val="24"/>
        </w:rPr>
        <w:t>.</w:t>
      </w:r>
      <w:r w:rsidR="00F83B28" w:rsidRPr="005D0760">
        <w:rPr>
          <w:rFonts w:ascii="Corbel" w:hAnsi="Corbel"/>
          <w:smallCaps w:val="0"/>
          <w:szCs w:val="24"/>
        </w:rPr>
        <w:tab/>
      </w:r>
      <w:r w:rsidRPr="005D0760">
        <w:rPr>
          <w:rFonts w:ascii="Corbel" w:hAnsi="Corbel"/>
          <w:smallCaps w:val="0"/>
          <w:szCs w:val="24"/>
        </w:rPr>
        <w:t xml:space="preserve">Sposób realizacji zajęć  </w:t>
      </w:r>
    </w:p>
    <w:p w14:paraId="1A5E8ED9" w14:textId="4A1B8E22" w:rsidR="0085747A" w:rsidRPr="007D0F3B" w:rsidRDefault="007D0F3B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7D0F3B">
        <w:rPr>
          <w:rFonts w:ascii="Arial" w:hAnsi="Arial" w:cs="Arial"/>
          <w:b w:val="0"/>
          <w:smallCaps w:val="0"/>
          <w:szCs w:val="24"/>
          <w:u w:val="single"/>
        </w:rPr>
        <w:t>□</w:t>
      </w:r>
      <w:r w:rsidRPr="007D0F3B">
        <w:rPr>
          <w:rFonts w:ascii="Corbel" w:hAnsi="Corbel"/>
          <w:b w:val="0"/>
          <w:smallCaps w:val="0"/>
          <w:szCs w:val="24"/>
          <w:u w:val="single"/>
        </w:rPr>
        <w:t xml:space="preserve"> </w:t>
      </w:r>
      <w:r w:rsidR="0085747A" w:rsidRPr="007D0F3B">
        <w:rPr>
          <w:rFonts w:ascii="Corbel" w:hAnsi="Corbel"/>
          <w:b w:val="0"/>
          <w:smallCaps w:val="0"/>
          <w:szCs w:val="24"/>
          <w:u w:val="single"/>
        </w:rPr>
        <w:t xml:space="preserve">zajęcia w formie tradycyjnej </w:t>
      </w:r>
    </w:p>
    <w:p w14:paraId="389AEC34" w14:textId="77777777" w:rsidR="0085747A" w:rsidRPr="005D0760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5D0760">
        <w:rPr>
          <w:rFonts w:ascii="MS Gothic" w:eastAsia="MS Gothic" w:hAnsi="MS Gothic" w:cs="MS Gothic" w:hint="eastAsia"/>
          <w:b w:val="0"/>
          <w:szCs w:val="24"/>
        </w:rPr>
        <w:t>☐</w:t>
      </w:r>
      <w:r w:rsidRPr="005D0760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2A646AC6" w14:textId="77777777" w:rsidR="0085747A" w:rsidRPr="005D0760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960E646" w14:textId="77777777" w:rsidR="00E22FBC" w:rsidRPr="005D0760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5D0760">
        <w:rPr>
          <w:rFonts w:ascii="Corbel" w:hAnsi="Corbel"/>
          <w:smallCaps w:val="0"/>
          <w:szCs w:val="24"/>
        </w:rPr>
        <w:t xml:space="preserve">1.3 </w:t>
      </w:r>
      <w:r w:rsidR="00F83B28" w:rsidRPr="005D0760">
        <w:rPr>
          <w:rFonts w:ascii="Corbel" w:hAnsi="Corbel"/>
          <w:smallCaps w:val="0"/>
          <w:szCs w:val="24"/>
        </w:rPr>
        <w:tab/>
      </w:r>
      <w:r w:rsidRPr="005D0760">
        <w:rPr>
          <w:rFonts w:ascii="Corbel" w:hAnsi="Corbel"/>
          <w:smallCaps w:val="0"/>
          <w:szCs w:val="24"/>
        </w:rPr>
        <w:t>For</w:t>
      </w:r>
      <w:r w:rsidR="00445970" w:rsidRPr="005D0760">
        <w:rPr>
          <w:rFonts w:ascii="Corbel" w:hAnsi="Corbel"/>
          <w:smallCaps w:val="0"/>
          <w:szCs w:val="24"/>
        </w:rPr>
        <w:t xml:space="preserve">ma zaliczenia przedmiotu </w:t>
      </w:r>
      <w:r w:rsidRPr="005D0760">
        <w:rPr>
          <w:rFonts w:ascii="Corbel" w:hAnsi="Corbel"/>
          <w:smallCaps w:val="0"/>
          <w:szCs w:val="24"/>
        </w:rPr>
        <w:t xml:space="preserve"> (z toku) </w:t>
      </w:r>
      <w:r w:rsidRPr="005D0760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456EFC0C" w14:textId="77777777" w:rsidR="00E960BB" w:rsidRDefault="00891ABE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eastAsia="Cambria" w:hAnsi="Corbel"/>
        </w:rPr>
        <w:t xml:space="preserve">Forma zaliczenia: </w:t>
      </w:r>
      <w:r w:rsidRPr="005D0760">
        <w:rPr>
          <w:rFonts w:ascii="Corbel" w:hAnsi="Corbel"/>
          <w:b w:val="0"/>
          <w:smallCaps w:val="0"/>
          <w:szCs w:val="24"/>
        </w:rPr>
        <w:t>zaliczenie z oceną</w:t>
      </w:r>
    </w:p>
    <w:p w14:paraId="4DC8326C" w14:textId="77777777" w:rsidR="00891ABE" w:rsidRPr="005D0760" w:rsidRDefault="00891AB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4433FD0" w14:textId="77777777" w:rsidR="00E960BB" w:rsidRPr="005D0760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5D0760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5D0760" w14:paraId="68BA5584" w14:textId="77777777" w:rsidTr="00745302">
        <w:tc>
          <w:tcPr>
            <w:tcW w:w="9670" w:type="dxa"/>
          </w:tcPr>
          <w:p w14:paraId="72F3DB96" w14:textId="77777777" w:rsidR="0085747A" w:rsidRPr="005D0760" w:rsidRDefault="0091579F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D076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Student powinien posiadać podstawowa wiedzę z zakresu nauki o państwie i prawie oraz </w:t>
            </w:r>
            <w:r w:rsidRPr="005D076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 xml:space="preserve">historii. Powinien także posiadać umiejętność przyswajania i analizowania materiału historycznego i filozoficznego oraz analizy i </w:t>
            </w:r>
            <w:proofErr w:type="spellStart"/>
            <w:r w:rsidRPr="005D076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wnioskowań</w:t>
            </w:r>
            <w:proofErr w:type="spellEnd"/>
            <w:r w:rsidRPr="005D076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humanistycznych.</w:t>
            </w:r>
          </w:p>
          <w:p w14:paraId="103BFF35" w14:textId="77777777" w:rsidR="0085747A" w:rsidRPr="005D0760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4F6F8ACF" w14:textId="77777777" w:rsidR="00153C41" w:rsidRPr="005D0760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2D0995" w14:textId="77777777" w:rsidR="0085747A" w:rsidRPr="005D0760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5D0760">
        <w:rPr>
          <w:rFonts w:ascii="Corbel" w:hAnsi="Corbel"/>
          <w:szCs w:val="24"/>
        </w:rPr>
        <w:t>3.</w:t>
      </w:r>
      <w:r w:rsidR="0085747A" w:rsidRPr="005D0760">
        <w:rPr>
          <w:rFonts w:ascii="Corbel" w:hAnsi="Corbel"/>
          <w:szCs w:val="24"/>
        </w:rPr>
        <w:t xml:space="preserve"> </w:t>
      </w:r>
      <w:r w:rsidR="00A84C85" w:rsidRPr="005D0760">
        <w:rPr>
          <w:rFonts w:ascii="Corbel" w:hAnsi="Corbel"/>
          <w:szCs w:val="24"/>
        </w:rPr>
        <w:t>cele, efekty uczenia się</w:t>
      </w:r>
      <w:r w:rsidR="0085747A" w:rsidRPr="005D0760">
        <w:rPr>
          <w:rFonts w:ascii="Corbel" w:hAnsi="Corbel"/>
          <w:szCs w:val="24"/>
        </w:rPr>
        <w:t xml:space="preserve"> , treści Programowe i stosowane metody Dydaktyczne</w:t>
      </w:r>
    </w:p>
    <w:p w14:paraId="2BD55F90" w14:textId="77777777" w:rsidR="0085747A" w:rsidRPr="005D0760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3BFE743" w14:textId="77777777" w:rsidR="0085747A" w:rsidRPr="005D0760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5D0760">
        <w:rPr>
          <w:rFonts w:ascii="Corbel" w:hAnsi="Corbel"/>
          <w:sz w:val="24"/>
          <w:szCs w:val="24"/>
        </w:rPr>
        <w:t xml:space="preserve">3.1 </w:t>
      </w:r>
      <w:r w:rsidR="00C05F44" w:rsidRPr="005D0760">
        <w:rPr>
          <w:rFonts w:ascii="Corbel" w:hAnsi="Corbel"/>
          <w:sz w:val="24"/>
          <w:szCs w:val="24"/>
        </w:rPr>
        <w:t>Cele przedmiotu</w:t>
      </w:r>
    </w:p>
    <w:p w14:paraId="6417C7E9" w14:textId="77777777" w:rsidR="00F83B28" w:rsidRPr="005D0760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p w14:paraId="7F5D15ED" w14:textId="77777777" w:rsidR="00F17C4F" w:rsidRPr="005D0760" w:rsidRDefault="00F17C4F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F17C4F" w:rsidRPr="005D0760" w14:paraId="35EE5A76" w14:textId="77777777" w:rsidTr="00C3285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F0E99" w14:textId="77777777" w:rsidR="00F17C4F" w:rsidRPr="005D0760" w:rsidRDefault="00F17C4F" w:rsidP="00C32851">
            <w:pPr>
              <w:pStyle w:val="Podpunkty"/>
              <w:tabs>
                <w:tab w:val="left" w:pos="635"/>
              </w:tabs>
              <w:spacing w:before="40" w:after="40"/>
              <w:ind w:left="-108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5D0760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7FD3D5" w14:textId="77777777" w:rsidR="00F17C4F" w:rsidRPr="005D0760" w:rsidRDefault="00F17C4F" w:rsidP="00F17C4F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5D0760">
              <w:rPr>
                <w:rFonts w:ascii="Corbel" w:hAnsi="Corbel"/>
                <w:b w:val="0"/>
                <w:szCs w:val="22"/>
              </w:rPr>
              <w:t xml:space="preserve">Uzyskanie wiedzy, umiejętności i kompetencji </w:t>
            </w:r>
            <w:r w:rsidR="009B53CA" w:rsidRPr="005D0760">
              <w:rPr>
                <w:rFonts w:ascii="Corbel" w:hAnsi="Corbel"/>
                <w:b w:val="0"/>
                <w:szCs w:val="22"/>
              </w:rPr>
              <w:t>społecznych</w:t>
            </w:r>
            <w:r w:rsidRPr="005D0760">
              <w:rPr>
                <w:rFonts w:ascii="Corbel" w:hAnsi="Corbel"/>
                <w:b w:val="0"/>
                <w:szCs w:val="22"/>
              </w:rPr>
              <w:t xml:space="preserve"> umożliwiających poznanie i zrozumienie ewolucji a także doktrynalnych źródeł instytucji ustrojowo-administracyjnych oraz realizacji typu: państwo-jednostka</w:t>
            </w:r>
          </w:p>
        </w:tc>
      </w:tr>
      <w:tr w:rsidR="00F17C4F" w:rsidRPr="005D0760" w14:paraId="6CE2D8A3" w14:textId="77777777" w:rsidTr="00C3285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1130AB" w14:textId="77777777" w:rsidR="00F17C4F" w:rsidRPr="005D0760" w:rsidRDefault="00F17C4F" w:rsidP="00C32851">
            <w:pPr>
              <w:pStyle w:val="Podpunkty"/>
              <w:tabs>
                <w:tab w:val="left" w:pos="635"/>
              </w:tabs>
              <w:spacing w:before="40" w:after="40"/>
              <w:ind w:left="-108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5D0760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84D4C1" w14:textId="77777777" w:rsidR="00F17C4F" w:rsidRPr="005D0760" w:rsidRDefault="00F17C4F" w:rsidP="00C32851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5D0760">
              <w:rPr>
                <w:rFonts w:ascii="Corbel" w:hAnsi="Corbel"/>
                <w:b w:val="0"/>
                <w:szCs w:val="22"/>
              </w:rPr>
              <w:t>Ukazanie filiacji pomiędzy ideami a instytucjami prawno-ustrojowymi, systemem politycznym, administracyjnym i ekonomicznym, ze szczególnym uwzględnieniem ich racjonalizacji organizacyjnej i funkcjonalnej.</w:t>
            </w:r>
          </w:p>
        </w:tc>
      </w:tr>
      <w:tr w:rsidR="00F17C4F" w:rsidRPr="005D0760" w14:paraId="7D347EDE" w14:textId="77777777" w:rsidTr="00C3285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DCE0A" w14:textId="77777777" w:rsidR="00F17C4F" w:rsidRPr="005D0760" w:rsidRDefault="00F17C4F" w:rsidP="00C32851">
            <w:pPr>
              <w:pStyle w:val="Podpunkty"/>
              <w:tabs>
                <w:tab w:val="left" w:pos="635"/>
              </w:tabs>
              <w:spacing w:before="40" w:after="40"/>
              <w:ind w:left="-108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5D0760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F633F8" w14:textId="77777777" w:rsidR="00F17C4F" w:rsidRPr="005D0760" w:rsidRDefault="00F17C4F" w:rsidP="00C32851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5D0760">
              <w:rPr>
                <w:rFonts w:ascii="Corbel" w:hAnsi="Corbel"/>
                <w:b w:val="0"/>
                <w:szCs w:val="22"/>
              </w:rPr>
              <w:t>Zwiększenie poziomu kultury politycznej słuchaczy, kształtowanie postaw aktywności obywatelskiej oraz umiejętności samodzielnej, krytycznej oceny współczesnych instytucji życia publicznego i gospodarczego.</w:t>
            </w:r>
          </w:p>
        </w:tc>
      </w:tr>
      <w:tr w:rsidR="00F17C4F" w:rsidRPr="005D0760" w14:paraId="78C0197E" w14:textId="77777777" w:rsidTr="00C3285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3F951" w14:textId="77777777" w:rsidR="00F17C4F" w:rsidRPr="005D0760" w:rsidRDefault="00F17C4F" w:rsidP="00C32851">
            <w:pPr>
              <w:pStyle w:val="Podpunkty"/>
              <w:tabs>
                <w:tab w:val="left" w:pos="635"/>
              </w:tabs>
              <w:spacing w:before="40" w:after="40"/>
              <w:ind w:left="-108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5D0760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B07D34" w14:textId="77777777" w:rsidR="00F17C4F" w:rsidRPr="005D0760" w:rsidRDefault="00F17C4F" w:rsidP="00C32851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5D0760">
              <w:rPr>
                <w:rFonts w:ascii="Corbel" w:hAnsi="Corbel"/>
                <w:b w:val="0"/>
                <w:szCs w:val="22"/>
              </w:rPr>
              <w:t>Kształtowanie umiejętności rozumienia i stosowania pojęć z zakresu myśli ustrojowo-administracyjnej oraz nabycie umiejętności pracy z tekstami źródłowymi, zarówno w zakresie ich egzegezy jak i krytycznej interpretacji.</w:t>
            </w:r>
          </w:p>
        </w:tc>
      </w:tr>
    </w:tbl>
    <w:p w14:paraId="7C9EDC4C" w14:textId="77777777" w:rsidR="00F17C4F" w:rsidRPr="005D0760" w:rsidRDefault="00F17C4F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576549B" w14:textId="77777777" w:rsidR="001D7B54" w:rsidRPr="005D0760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5D0760">
        <w:rPr>
          <w:rFonts w:ascii="Corbel" w:hAnsi="Corbel"/>
          <w:b/>
          <w:sz w:val="24"/>
          <w:szCs w:val="24"/>
        </w:rPr>
        <w:t xml:space="preserve">3.2 </w:t>
      </w:r>
      <w:r w:rsidR="001D7B54" w:rsidRPr="005D0760">
        <w:rPr>
          <w:rFonts w:ascii="Corbel" w:hAnsi="Corbel"/>
          <w:b/>
          <w:sz w:val="24"/>
          <w:szCs w:val="24"/>
        </w:rPr>
        <w:t xml:space="preserve">Efekty </w:t>
      </w:r>
      <w:r w:rsidR="00C05F44" w:rsidRPr="005D0760">
        <w:rPr>
          <w:rFonts w:ascii="Corbel" w:hAnsi="Corbel"/>
          <w:b/>
          <w:sz w:val="24"/>
          <w:szCs w:val="24"/>
        </w:rPr>
        <w:t xml:space="preserve">uczenia się </w:t>
      </w:r>
      <w:r w:rsidR="001D7B54" w:rsidRPr="005D0760">
        <w:rPr>
          <w:rFonts w:ascii="Corbel" w:hAnsi="Corbel"/>
          <w:b/>
          <w:sz w:val="24"/>
          <w:szCs w:val="24"/>
        </w:rPr>
        <w:t>dla przedmiotu</w:t>
      </w:r>
      <w:r w:rsidR="00445970" w:rsidRPr="005D0760">
        <w:rPr>
          <w:rFonts w:ascii="Corbel" w:hAnsi="Corbel"/>
          <w:sz w:val="24"/>
          <w:szCs w:val="24"/>
        </w:rPr>
        <w:t xml:space="preserve"> </w:t>
      </w:r>
    </w:p>
    <w:p w14:paraId="5798A808" w14:textId="77777777" w:rsidR="001D7B54" w:rsidRPr="005D0760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9" w:type="dxa"/>
        <w:tblLayout w:type="fixed"/>
        <w:tblLook w:val="0000" w:firstRow="0" w:lastRow="0" w:firstColumn="0" w:lastColumn="0" w:noHBand="0" w:noVBand="0"/>
      </w:tblPr>
      <w:tblGrid>
        <w:gridCol w:w="1657"/>
        <w:gridCol w:w="5689"/>
        <w:gridCol w:w="1834"/>
      </w:tblGrid>
      <w:tr w:rsidR="00CF5FCD" w:rsidRPr="00CF5FCD" w14:paraId="1080F7B9" w14:textId="77777777" w:rsidTr="007842A6"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732023" w14:textId="77777777" w:rsidR="00CF5FCD" w:rsidRPr="00CF5FCD" w:rsidRDefault="00CF5FCD" w:rsidP="00CF5FCD">
            <w:pPr>
              <w:spacing w:beforeAutospacing="1" w:after="100" w:afterAutospacing="1" w:line="240" w:lineRule="auto"/>
              <w:jc w:val="both"/>
              <w:rPr>
                <w:rFonts w:ascii="Corbel" w:eastAsia="Times New Roman" w:hAnsi="Corbel"/>
                <w:b/>
                <w:i/>
                <w:sz w:val="24"/>
                <w:szCs w:val="24"/>
                <w:lang w:eastAsia="pl-PL"/>
              </w:rPr>
            </w:pPr>
            <w:r w:rsidRPr="00CF5FCD"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  <w:t>EK ( efekt kształcenia)</w:t>
            </w:r>
          </w:p>
          <w:p w14:paraId="59A4A166" w14:textId="77777777" w:rsidR="00CF5FCD" w:rsidRPr="00CF5FCD" w:rsidRDefault="00CF5FCD" w:rsidP="00CF5FCD">
            <w:pPr>
              <w:spacing w:beforeAutospacing="1" w:after="100" w:afterAutospacing="1" w:line="240" w:lineRule="auto"/>
              <w:jc w:val="both"/>
              <w:rPr>
                <w:rFonts w:ascii="Corbel" w:eastAsia="Times New Roman" w:hAnsi="Corbel"/>
                <w:b/>
                <w:i/>
                <w:sz w:val="24"/>
                <w:szCs w:val="24"/>
                <w:lang w:eastAsia="pl-PL"/>
              </w:rPr>
            </w:pPr>
          </w:p>
        </w:tc>
        <w:tc>
          <w:tcPr>
            <w:tcW w:w="5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D0B939" w14:textId="77777777" w:rsidR="00CF5FCD" w:rsidRPr="00CF5FCD" w:rsidRDefault="00CF5FCD" w:rsidP="00CF5FCD">
            <w:pPr>
              <w:spacing w:beforeAutospacing="1" w:after="100" w:afterAutospacing="1" w:line="240" w:lineRule="auto"/>
              <w:jc w:val="both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  <w:r w:rsidRPr="00CF5FCD"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  <w:t>Treść efektu kształcenia zdefiniowanego dla przedmiotu (modułu)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5E7A27" w14:textId="77777777" w:rsidR="00CF5FCD" w:rsidRPr="00CF5FCD" w:rsidRDefault="00CF5FCD" w:rsidP="00CF5FCD">
            <w:pPr>
              <w:spacing w:beforeAutospacing="1" w:after="100" w:afterAutospacing="1" w:line="240" w:lineRule="auto"/>
              <w:jc w:val="both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  <w:r w:rsidRPr="00CF5FCD"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  <w:t>Odniesienie do efektów  kierunkowych (KEK)</w:t>
            </w:r>
          </w:p>
        </w:tc>
      </w:tr>
      <w:tr w:rsidR="00CF5FCD" w:rsidRPr="00CF5FCD" w14:paraId="747B69D0" w14:textId="77777777" w:rsidTr="007842A6"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AC279C" w14:textId="77777777" w:rsidR="00CF5FCD" w:rsidRPr="00CF5FCD" w:rsidRDefault="00CF5FCD" w:rsidP="00CF5FCD">
            <w:pPr>
              <w:spacing w:beforeAutospacing="1" w:after="100" w:afterAutospacing="1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F5FCD">
              <w:rPr>
                <w:rFonts w:ascii="Corbel" w:eastAsia="Times New Roman" w:hAnsi="Corbel"/>
                <w:sz w:val="24"/>
                <w:szCs w:val="24"/>
                <w:lang w:eastAsia="pl-PL"/>
              </w:rPr>
              <w:t>EK_01</w:t>
            </w:r>
          </w:p>
        </w:tc>
        <w:tc>
          <w:tcPr>
            <w:tcW w:w="5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78565F" w14:textId="77777777" w:rsidR="00CF5FCD" w:rsidRPr="00CF5FCD" w:rsidRDefault="00CF5FCD" w:rsidP="00CF5FCD">
            <w:pPr>
              <w:spacing w:beforeAutospacing="1" w:after="100" w:afterAutospacing="1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F5FCD">
              <w:rPr>
                <w:rFonts w:ascii="Corbel" w:eastAsia="Times New Roman" w:hAnsi="Corbel"/>
                <w:sz w:val="24"/>
                <w:szCs w:val="24"/>
                <w:lang w:eastAsia="pl-PL"/>
              </w:rPr>
              <w:t>wymienia i charakteryzuje główne kierunki doktrynalne. wskazuje i dobiera, z uwzględnieniem koncepcyjnej genezy, doktrynalne źródła fundamentalnych pojęć i instytucji polityczno-prawnych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967E63" w14:textId="77777777" w:rsidR="00CF5FCD" w:rsidRPr="00CF5FCD" w:rsidRDefault="00CF5FCD" w:rsidP="00CF5FCD">
            <w:pPr>
              <w:spacing w:beforeAutospacing="1" w:after="100" w:afterAutospacing="1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F5FCD">
              <w:rPr>
                <w:rFonts w:ascii="Corbel" w:eastAsia="Times New Roman" w:hAnsi="Corbel"/>
                <w:sz w:val="24"/>
                <w:szCs w:val="24"/>
                <w:lang w:eastAsia="pl-PL"/>
              </w:rPr>
              <w:t>K_W06,</w:t>
            </w:r>
            <w:r w:rsidRPr="00CF5FCD"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  <w:t xml:space="preserve"> </w:t>
            </w:r>
            <w:r w:rsidRPr="00CF5FCD">
              <w:rPr>
                <w:rFonts w:ascii="Corbel" w:eastAsia="Times New Roman" w:hAnsi="Corbel"/>
                <w:sz w:val="24"/>
                <w:szCs w:val="24"/>
                <w:lang w:eastAsia="pl-PL"/>
              </w:rPr>
              <w:t>K_W07,</w:t>
            </w:r>
            <w:r w:rsidRPr="00CF5FCD"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  <w:t xml:space="preserve"> </w:t>
            </w:r>
            <w:r w:rsidRPr="00CF5FCD">
              <w:rPr>
                <w:rFonts w:ascii="Corbel" w:eastAsia="Times New Roman" w:hAnsi="Corbel"/>
                <w:sz w:val="24"/>
                <w:szCs w:val="24"/>
                <w:lang w:eastAsia="pl-PL"/>
              </w:rPr>
              <w:t>K_U01,</w:t>
            </w:r>
            <w:r w:rsidRPr="00CF5FCD"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  <w:t xml:space="preserve"> </w:t>
            </w:r>
            <w:r w:rsidRPr="00CF5FCD">
              <w:rPr>
                <w:rFonts w:ascii="Corbel" w:eastAsia="Times New Roman" w:hAnsi="Corbel"/>
                <w:sz w:val="24"/>
                <w:szCs w:val="24"/>
                <w:lang w:eastAsia="pl-PL"/>
              </w:rPr>
              <w:t>K_U06</w:t>
            </w:r>
          </w:p>
        </w:tc>
      </w:tr>
      <w:tr w:rsidR="00CF5FCD" w:rsidRPr="00CF5FCD" w14:paraId="0E4B96C6" w14:textId="77777777" w:rsidTr="007842A6"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974633" w14:textId="77777777" w:rsidR="00CF5FCD" w:rsidRPr="00CF5FCD" w:rsidRDefault="00CF5FCD" w:rsidP="00CF5FCD">
            <w:pPr>
              <w:spacing w:beforeAutospacing="1" w:after="100" w:afterAutospacing="1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F5FCD">
              <w:rPr>
                <w:rFonts w:ascii="Corbel" w:eastAsia="Times New Roman" w:hAnsi="Corbel"/>
                <w:sz w:val="24"/>
                <w:szCs w:val="24"/>
                <w:lang w:eastAsia="pl-PL"/>
              </w:rPr>
              <w:t>EK_02</w:t>
            </w:r>
          </w:p>
        </w:tc>
        <w:tc>
          <w:tcPr>
            <w:tcW w:w="5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6CF342" w14:textId="77777777" w:rsidR="00CF5FCD" w:rsidRPr="00CF5FCD" w:rsidRDefault="00CF5FCD" w:rsidP="00CF5FCD">
            <w:pPr>
              <w:spacing w:beforeAutospacing="1" w:after="100" w:afterAutospacing="1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F5FCD">
              <w:rPr>
                <w:rFonts w:ascii="Corbel" w:eastAsia="Times New Roman" w:hAnsi="Corbel"/>
                <w:sz w:val="24"/>
                <w:szCs w:val="24"/>
                <w:lang w:eastAsia="pl-PL"/>
              </w:rPr>
              <w:t>definiuje i wyjaśnia podstawowe pojęcia jakimi posługują się twórcy doktryn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BD17EC" w14:textId="77777777" w:rsidR="00CF5FCD" w:rsidRPr="00CF5FCD" w:rsidRDefault="00CF5FCD" w:rsidP="00CF5FCD">
            <w:pPr>
              <w:spacing w:beforeAutospacing="1" w:after="100" w:afterAutospacing="1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F5FCD">
              <w:rPr>
                <w:rFonts w:ascii="Corbel" w:eastAsia="Times New Roman" w:hAnsi="Corbel"/>
                <w:sz w:val="24"/>
                <w:szCs w:val="24"/>
                <w:lang w:eastAsia="pl-PL"/>
              </w:rPr>
              <w:t>K_W04,</w:t>
            </w:r>
            <w:r w:rsidRPr="00CF5FCD"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  <w:t xml:space="preserve"> </w:t>
            </w:r>
            <w:r w:rsidRPr="00CF5FCD">
              <w:rPr>
                <w:rFonts w:ascii="Corbel" w:eastAsia="Times New Roman" w:hAnsi="Corbel"/>
                <w:sz w:val="24"/>
                <w:szCs w:val="24"/>
                <w:lang w:eastAsia="pl-PL"/>
              </w:rPr>
              <w:t>K_W07</w:t>
            </w:r>
          </w:p>
        </w:tc>
      </w:tr>
      <w:tr w:rsidR="00CF5FCD" w:rsidRPr="00CF5FCD" w14:paraId="0B0F3A60" w14:textId="77777777" w:rsidTr="007842A6"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E3DBD6" w14:textId="77777777" w:rsidR="00CF5FCD" w:rsidRPr="00CF5FCD" w:rsidRDefault="00CF5FCD" w:rsidP="00CF5FCD">
            <w:pPr>
              <w:spacing w:beforeAutospacing="1" w:after="100" w:afterAutospacing="1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F5FCD">
              <w:rPr>
                <w:rFonts w:ascii="Corbel" w:eastAsia="Times New Roman" w:hAnsi="Corbel"/>
                <w:sz w:val="24"/>
                <w:szCs w:val="24"/>
                <w:lang w:eastAsia="pl-PL"/>
              </w:rPr>
              <w:t>EK_03</w:t>
            </w:r>
          </w:p>
        </w:tc>
        <w:tc>
          <w:tcPr>
            <w:tcW w:w="5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75532C" w14:textId="77777777" w:rsidR="00CF5FCD" w:rsidRPr="00CF5FCD" w:rsidRDefault="00CF5FCD" w:rsidP="00CF5FCD">
            <w:pPr>
              <w:spacing w:beforeAutospacing="1" w:after="100" w:afterAutospacing="1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F5FCD">
              <w:rPr>
                <w:rFonts w:ascii="Corbel" w:eastAsia="Times New Roman" w:hAnsi="Corbel"/>
                <w:sz w:val="24"/>
                <w:szCs w:val="24"/>
                <w:lang w:eastAsia="pl-PL"/>
              </w:rPr>
              <w:t>poddaje krytyce poszczególne doktryny i potrafi przedstawić własne stanowisko wobec kierunków doktrynalnych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047BD4" w14:textId="77777777" w:rsidR="00CF5FCD" w:rsidRPr="00CF5FCD" w:rsidRDefault="00CF5FCD" w:rsidP="00CF5FCD">
            <w:pPr>
              <w:spacing w:beforeAutospacing="1" w:after="100" w:afterAutospacing="1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F5FCD">
              <w:rPr>
                <w:rFonts w:ascii="Corbel" w:eastAsia="Times New Roman" w:hAnsi="Corbel"/>
                <w:sz w:val="24"/>
                <w:szCs w:val="24"/>
                <w:lang w:eastAsia="pl-PL"/>
              </w:rPr>
              <w:t>K_W06,</w:t>
            </w:r>
            <w:r w:rsidRPr="00CF5FCD"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  <w:t xml:space="preserve"> </w:t>
            </w:r>
            <w:r w:rsidRPr="00CF5FCD">
              <w:rPr>
                <w:rFonts w:ascii="Corbel" w:eastAsia="Times New Roman" w:hAnsi="Corbel"/>
                <w:sz w:val="24"/>
                <w:szCs w:val="24"/>
                <w:lang w:eastAsia="pl-PL"/>
              </w:rPr>
              <w:t>K_W07,</w:t>
            </w:r>
            <w:r w:rsidRPr="00CF5FCD"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  <w:t xml:space="preserve"> </w:t>
            </w:r>
            <w:r w:rsidRPr="00CF5FCD">
              <w:rPr>
                <w:rFonts w:ascii="Corbel" w:eastAsia="Times New Roman" w:hAnsi="Corbel"/>
                <w:sz w:val="24"/>
                <w:szCs w:val="24"/>
                <w:lang w:eastAsia="pl-PL"/>
              </w:rPr>
              <w:t>K_U06,</w:t>
            </w:r>
          </w:p>
        </w:tc>
      </w:tr>
      <w:tr w:rsidR="00CF5FCD" w:rsidRPr="00CF5FCD" w14:paraId="55B1E913" w14:textId="77777777" w:rsidTr="007842A6"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3F3DDA" w14:textId="77777777" w:rsidR="00CF5FCD" w:rsidRPr="00CF5FCD" w:rsidRDefault="00CF5FCD" w:rsidP="00CF5FCD">
            <w:pPr>
              <w:spacing w:beforeAutospacing="1" w:after="100" w:afterAutospacing="1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F5FCD">
              <w:rPr>
                <w:rFonts w:ascii="Corbel" w:eastAsia="Times New Roman" w:hAnsi="Corbel"/>
                <w:sz w:val="24"/>
                <w:szCs w:val="24"/>
                <w:lang w:eastAsia="pl-PL"/>
              </w:rPr>
              <w:t>EK_04</w:t>
            </w:r>
          </w:p>
        </w:tc>
        <w:tc>
          <w:tcPr>
            <w:tcW w:w="5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34D141" w14:textId="77777777" w:rsidR="00CF5FCD" w:rsidRPr="00CF5FCD" w:rsidRDefault="00CF5FCD" w:rsidP="00CF5FCD">
            <w:pPr>
              <w:spacing w:beforeAutospacing="1" w:after="100" w:afterAutospacing="1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F5FCD">
              <w:rPr>
                <w:rFonts w:ascii="Corbel" w:eastAsia="Times New Roman" w:hAnsi="Corbel"/>
                <w:sz w:val="24"/>
                <w:szCs w:val="24"/>
                <w:lang w:eastAsia="pl-PL"/>
              </w:rPr>
              <w:t>potrafi właściwie analizować uzyskane informacje, dokonywać ich interpretacji, a także wyciągać  wnioski praktyczne oraz formułować i uzasadniać opinie;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4C6429" w14:textId="77777777" w:rsidR="00CF5FCD" w:rsidRPr="00CF5FCD" w:rsidRDefault="00CF5FCD" w:rsidP="00CF5FCD">
            <w:pPr>
              <w:spacing w:beforeAutospacing="1" w:after="100" w:afterAutospacing="1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F5FCD">
              <w:rPr>
                <w:rFonts w:ascii="Corbel" w:eastAsia="Times New Roman" w:hAnsi="Corbel"/>
                <w:sz w:val="24"/>
                <w:szCs w:val="24"/>
                <w:lang w:eastAsia="pl-PL"/>
              </w:rPr>
              <w:t>K_W06,</w:t>
            </w:r>
            <w:r w:rsidRPr="00CF5FCD"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  <w:t xml:space="preserve"> </w:t>
            </w:r>
            <w:r w:rsidRPr="00CF5FCD">
              <w:rPr>
                <w:rFonts w:ascii="Corbel" w:eastAsia="Times New Roman" w:hAnsi="Corbel"/>
                <w:sz w:val="24"/>
                <w:szCs w:val="24"/>
                <w:lang w:eastAsia="pl-PL"/>
              </w:rPr>
              <w:t>K_W07,</w:t>
            </w:r>
          </w:p>
          <w:p w14:paraId="45AB3F8D" w14:textId="77777777" w:rsidR="00CF5FCD" w:rsidRPr="00CF5FCD" w:rsidRDefault="00CF5FCD" w:rsidP="00CF5FCD">
            <w:pPr>
              <w:spacing w:beforeAutospacing="1" w:after="100" w:afterAutospacing="1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F5FCD">
              <w:rPr>
                <w:rFonts w:ascii="Corbel" w:eastAsia="Times New Roman" w:hAnsi="Corbel"/>
                <w:sz w:val="24"/>
                <w:szCs w:val="24"/>
                <w:lang w:eastAsia="pl-PL"/>
              </w:rPr>
              <w:t>K_U01</w:t>
            </w:r>
          </w:p>
        </w:tc>
      </w:tr>
      <w:tr w:rsidR="00CF5FCD" w:rsidRPr="00CF5FCD" w14:paraId="3F3EB501" w14:textId="77777777" w:rsidTr="007842A6"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476A7A" w14:textId="77777777" w:rsidR="00CF5FCD" w:rsidRPr="00CF5FCD" w:rsidRDefault="00CF5FCD" w:rsidP="00CF5FCD">
            <w:pPr>
              <w:spacing w:beforeAutospacing="1" w:after="100" w:afterAutospacing="1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F5FCD">
              <w:rPr>
                <w:rFonts w:ascii="Corbel" w:eastAsia="Times New Roman" w:hAnsi="Corbel"/>
                <w:sz w:val="24"/>
                <w:szCs w:val="24"/>
                <w:lang w:eastAsia="pl-PL"/>
              </w:rPr>
              <w:t>EK_05</w:t>
            </w:r>
          </w:p>
        </w:tc>
        <w:tc>
          <w:tcPr>
            <w:tcW w:w="5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CC855D" w14:textId="77777777" w:rsidR="00CF5FCD" w:rsidRPr="00CF5FCD" w:rsidRDefault="00CF5FCD" w:rsidP="00CF5FCD">
            <w:pPr>
              <w:spacing w:beforeAutospacing="1" w:after="100" w:afterAutospacing="1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F5FCD">
              <w:rPr>
                <w:rFonts w:ascii="Corbel" w:eastAsia="Times New Roman" w:hAnsi="Corbel"/>
                <w:sz w:val="24"/>
                <w:szCs w:val="24"/>
                <w:lang w:eastAsia="pl-PL"/>
              </w:rPr>
              <w:t>rozpoznaje przyczyny zmian zachodzących w myśli polityczno-prawnej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251FB9" w14:textId="77777777" w:rsidR="00CF5FCD" w:rsidRPr="00CF5FCD" w:rsidRDefault="00CF5FCD" w:rsidP="00CF5FCD">
            <w:pPr>
              <w:spacing w:beforeAutospacing="1" w:after="100" w:afterAutospacing="1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F5FCD">
              <w:rPr>
                <w:rFonts w:ascii="Corbel" w:eastAsia="Times New Roman" w:hAnsi="Corbel"/>
                <w:sz w:val="24"/>
                <w:szCs w:val="24"/>
                <w:lang w:eastAsia="pl-PL"/>
              </w:rPr>
              <w:t>K_W07</w:t>
            </w:r>
          </w:p>
        </w:tc>
      </w:tr>
      <w:tr w:rsidR="00CF5FCD" w:rsidRPr="00CF5FCD" w14:paraId="072CE0C5" w14:textId="77777777" w:rsidTr="007842A6"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B2B510" w14:textId="77777777" w:rsidR="00CF5FCD" w:rsidRPr="00CF5FCD" w:rsidRDefault="00CF5FCD" w:rsidP="00CF5FCD">
            <w:pPr>
              <w:spacing w:beforeAutospacing="1" w:after="100" w:afterAutospacing="1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F5FCD">
              <w:rPr>
                <w:rFonts w:ascii="Corbel" w:eastAsia="Times New Roman" w:hAnsi="Corbel"/>
                <w:sz w:val="24"/>
                <w:szCs w:val="24"/>
                <w:lang w:eastAsia="pl-PL"/>
              </w:rPr>
              <w:t>EK_06</w:t>
            </w:r>
          </w:p>
        </w:tc>
        <w:tc>
          <w:tcPr>
            <w:tcW w:w="5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D90E83" w14:textId="77777777" w:rsidR="00CF5FCD" w:rsidRPr="00CF5FCD" w:rsidRDefault="00CF5FCD" w:rsidP="00CF5FCD">
            <w:pPr>
              <w:spacing w:beforeAutospacing="1" w:after="100" w:afterAutospacing="1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F5FCD">
              <w:rPr>
                <w:rFonts w:ascii="Corbel" w:eastAsia="Times New Roman" w:hAnsi="Corbel"/>
                <w:sz w:val="24"/>
                <w:szCs w:val="24"/>
                <w:lang w:eastAsia="pl-PL"/>
              </w:rPr>
              <w:t>rozpoznaje twórców doktryn polityczno-prawnych na podstawie wybranych fragmentów tekstów źródłowych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0EA069" w14:textId="77777777" w:rsidR="00CF5FCD" w:rsidRPr="00CF5FCD" w:rsidRDefault="00CF5FCD" w:rsidP="00CF5FCD">
            <w:pPr>
              <w:spacing w:beforeAutospacing="1" w:after="100" w:afterAutospacing="1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F5FCD">
              <w:rPr>
                <w:rFonts w:ascii="Corbel" w:eastAsia="Times New Roman" w:hAnsi="Corbel"/>
                <w:sz w:val="24"/>
                <w:szCs w:val="24"/>
                <w:lang w:eastAsia="pl-PL"/>
              </w:rPr>
              <w:t>K_W06,</w:t>
            </w:r>
            <w:r w:rsidRPr="00CF5FCD"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  <w:t xml:space="preserve"> </w:t>
            </w:r>
            <w:r w:rsidRPr="00CF5FCD">
              <w:rPr>
                <w:rFonts w:ascii="Corbel" w:eastAsia="Times New Roman" w:hAnsi="Corbel"/>
                <w:sz w:val="24"/>
                <w:szCs w:val="24"/>
                <w:lang w:eastAsia="pl-PL"/>
              </w:rPr>
              <w:t>K_K03</w:t>
            </w:r>
          </w:p>
        </w:tc>
      </w:tr>
      <w:tr w:rsidR="00CF5FCD" w:rsidRPr="00CF5FCD" w14:paraId="25E64589" w14:textId="77777777" w:rsidTr="007842A6"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B7AC86" w14:textId="77777777" w:rsidR="00CF5FCD" w:rsidRPr="00CF5FCD" w:rsidRDefault="00CF5FCD" w:rsidP="00CF5FCD">
            <w:pPr>
              <w:spacing w:beforeAutospacing="1" w:after="100" w:afterAutospacing="1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F5FCD">
              <w:rPr>
                <w:rFonts w:ascii="Corbel" w:eastAsia="Times New Roman" w:hAnsi="Corbel"/>
                <w:sz w:val="24"/>
                <w:szCs w:val="24"/>
                <w:lang w:eastAsia="pl-PL"/>
              </w:rPr>
              <w:t>EK_07</w:t>
            </w:r>
          </w:p>
        </w:tc>
        <w:tc>
          <w:tcPr>
            <w:tcW w:w="5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626B0C" w14:textId="77777777" w:rsidR="00CF5FCD" w:rsidRPr="00CF5FCD" w:rsidRDefault="00CF5FCD" w:rsidP="00CF5FCD">
            <w:pPr>
              <w:spacing w:beforeAutospacing="1" w:after="100" w:afterAutospacing="1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F5FCD">
              <w:rPr>
                <w:rFonts w:ascii="Corbel" w:eastAsia="Times New Roman" w:hAnsi="Corbel"/>
                <w:sz w:val="24"/>
                <w:szCs w:val="24"/>
                <w:lang w:eastAsia="pl-PL"/>
              </w:rPr>
              <w:t>dyskutuje o pojęciach i instytucjach ustrojowo-administracyjnych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B16115" w14:textId="77777777" w:rsidR="00CF5FCD" w:rsidRPr="00CF5FCD" w:rsidRDefault="00CF5FCD" w:rsidP="00CF5FCD">
            <w:pPr>
              <w:spacing w:beforeAutospacing="1" w:after="100" w:afterAutospacing="1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F5FCD">
              <w:rPr>
                <w:rFonts w:ascii="Corbel" w:eastAsia="Times New Roman" w:hAnsi="Corbel"/>
                <w:sz w:val="24"/>
                <w:szCs w:val="24"/>
                <w:lang w:eastAsia="pl-PL"/>
              </w:rPr>
              <w:t>K_W07,</w:t>
            </w:r>
            <w:r w:rsidRPr="00CF5FCD"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  <w:t xml:space="preserve"> </w:t>
            </w:r>
            <w:r w:rsidRPr="00CF5FCD">
              <w:rPr>
                <w:rFonts w:ascii="Corbel" w:eastAsia="Times New Roman" w:hAnsi="Corbel"/>
                <w:sz w:val="24"/>
                <w:szCs w:val="24"/>
                <w:lang w:eastAsia="pl-PL"/>
              </w:rPr>
              <w:t>K_U01,</w:t>
            </w:r>
            <w:r w:rsidRPr="00CF5FCD"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  <w:t xml:space="preserve"> </w:t>
            </w:r>
            <w:r w:rsidRPr="00CF5FCD">
              <w:rPr>
                <w:rFonts w:ascii="Corbel" w:eastAsia="Times New Roman" w:hAnsi="Corbel"/>
                <w:sz w:val="24"/>
                <w:szCs w:val="24"/>
                <w:lang w:eastAsia="pl-PL"/>
              </w:rPr>
              <w:t>K_U07</w:t>
            </w:r>
          </w:p>
        </w:tc>
      </w:tr>
      <w:tr w:rsidR="00CF5FCD" w:rsidRPr="00CF5FCD" w14:paraId="60A5C050" w14:textId="77777777" w:rsidTr="007842A6"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06699F" w14:textId="77777777" w:rsidR="00CF5FCD" w:rsidRPr="00CF5FCD" w:rsidRDefault="00CF5FCD" w:rsidP="00CF5FCD">
            <w:pPr>
              <w:spacing w:beforeAutospacing="1" w:after="100" w:afterAutospacing="1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F5FCD">
              <w:rPr>
                <w:rFonts w:ascii="Corbel" w:eastAsia="Times New Roman" w:hAnsi="Corbel"/>
                <w:sz w:val="24"/>
                <w:szCs w:val="24"/>
                <w:lang w:eastAsia="pl-PL"/>
              </w:rPr>
              <w:lastRenderedPageBreak/>
              <w:t>EK_08</w:t>
            </w:r>
          </w:p>
        </w:tc>
        <w:tc>
          <w:tcPr>
            <w:tcW w:w="5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0EABDD" w14:textId="77777777" w:rsidR="00CF5FCD" w:rsidRPr="00CF5FCD" w:rsidRDefault="00CF5FCD" w:rsidP="00CF5FCD">
            <w:pPr>
              <w:spacing w:beforeAutospacing="1" w:after="100" w:afterAutospacing="1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F5FCD">
              <w:rPr>
                <w:rFonts w:ascii="Corbel" w:eastAsia="Times New Roman" w:hAnsi="Corbel"/>
                <w:sz w:val="24"/>
                <w:szCs w:val="24"/>
                <w:lang w:eastAsia="pl-PL"/>
              </w:rPr>
              <w:t>potrafi, uczestnicząc w dyskusji merytorycznie argumentować oraz prawidłowo formułować wnioski, a także rozstrzygać o zaistniałych problemach;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E4127A" w14:textId="77777777" w:rsidR="00CF5FCD" w:rsidRPr="00CF5FCD" w:rsidRDefault="00CF5FCD" w:rsidP="00CF5FCD">
            <w:pPr>
              <w:spacing w:beforeAutospacing="1" w:after="100" w:afterAutospacing="1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F5FCD">
              <w:rPr>
                <w:rFonts w:ascii="Corbel" w:eastAsia="Times New Roman" w:hAnsi="Corbel"/>
                <w:sz w:val="24"/>
                <w:szCs w:val="24"/>
                <w:lang w:eastAsia="pl-PL"/>
              </w:rPr>
              <w:t>K_W06,</w:t>
            </w:r>
            <w:r w:rsidRPr="00CF5FCD"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  <w:t xml:space="preserve"> </w:t>
            </w:r>
            <w:r w:rsidRPr="00CF5FCD">
              <w:rPr>
                <w:rFonts w:ascii="Corbel" w:eastAsia="Times New Roman" w:hAnsi="Corbel"/>
                <w:sz w:val="24"/>
                <w:szCs w:val="24"/>
                <w:lang w:eastAsia="pl-PL"/>
              </w:rPr>
              <w:t>K_W07,</w:t>
            </w:r>
            <w:r w:rsidRPr="00CF5FCD"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  <w:t xml:space="preserve"> </w:t>
            </w:r>
            <w:r w:rsidRPr="00CF5FCD">
              <w:rPr>
                <w:rFonts w:ascii="Corbel" w:eastAsia="Times New Roman" w:hAnsi="Corbel"/>
                <w:sz w:val="24"/>
                <w:szCs w:val="24"/>
                <w:lang w:eastAsia="pl-PL"/>
              </w:rPr>
              <w:t>K_U02,</w:t>
            </w:r>
            <w:r w:rsidRPr="00CF5FCD"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  <w:t xml:space="preserve"> </w:t>
            </w:r>
            <w:r w:rsidRPr="00CF5FCD">
              <w:rPr>
                <w:rFonts w:ascii="Corbel" w:eastAsia="Times New Roman" w:hAnsi="Corbel"/>
                <w:sz w:val="24"/>
                <w:szCs w:val="24"/>
                <w:lang w:eastAsia="pl-PL"/>
              </w:rPr>
              <w:t>K_U07,</w:t>
            </w:r>
            <w:r w:rsidRPr="00CF5FCD"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  <w:t xml:space="preserve"> </w:t>
            </w:r>
            <w:r w:rsidRPr="00CF5FCD">
              <w:rPr>
                <w:rFonts w:ascii="Corbel" w:eastAsia="Times New Roman" w:hAnsi="Corbel"/>
                <w:sz w:val="24"/>
                <w:szCs w:val="24"/>
                <w:lang w:eastAsia="pl-PL"/>
              </w:rPr>
              <w:t>K_K04</w:t>
            </w:r>
          </w:p>
        </w:tc>
      </w:tr>
      <w:tr w:rsidR="00CF5FCD" w:rsidRPr="00CF5FCD" w14:paraId="187CA96F" w14:textId="77777777" w:rsidTr="007842A6"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CFAFC7" w14:textId="77777777" w:rsidR="00CF5FCD" w:rsidRPr="00CF5FCD" w:rsidRDefault="00CF5FCD" w:rsidP="00CF5FCD">
            <w:pPr>
              <w:spacing w:beforeAutospacing="1" w:after="100" w:afterAutospacing="1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F5FCD">
              <w:rPr>
                <w:rFonts w:ascii="Corbel" w:eastAsia="Times New Roman" w:hAnsi="Corbel"/>
                <w:sz w:val="24"/>
                <w:szCs w:val="24"/>
                <w:lang w:eastAsia="pl-PL"/>
              </w:rPr>
              <w:t>EK_09</w:t>
            </w:r>
          </w:p>
        </w:tc>
        <w:tc>
          <w:tcPr>
            <w:tcW w:w="5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9742A8" w14:textId="77777777" w:rsidR="00CF5FCD" w:rsidRPr="00CF5FCD" w:rsidRDefault="00CF5FCD" w:rsidP="00CF5FCD">
            <w:pPr>
              <w:spacing w:beforeAutospacing="1" w:after="100" w:afterAutospacing="1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F5FCD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ma świadomość posiadanej wiedzy i rozumie potrzebę dalszego kształcenia się i rozwoju zawodowego. 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E4E6F1" w14:textId="77777777" w:rsidR="00CF5FCD" w:rsidRPr="00CF5FCD" w:rsidRDefault="00CF5FCD" w:rsidP="00CF5FCD">
            <w:pPr>
              <w:spacing w:beforeAutospacing="1" w:after="100" w:afterAutospacing="1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F5FCD">
              <w:rPr>
                <w:rFonts w:ascii="Corbel" w:eastAsia="Times New Roman" w:hAnsi="Corbel"/>
                <w:sz w:val="24"/>
                <w:szCs w:val="24"/>
                <w:lang w:eastAsia="pl-PL"/>
              </w:rPr>
              <w:t>K_W06,</w:t>
            </w:r>
            <w:r w:rsidRPr="00CF5FCD"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  <w:t xml:space="preserve"> </w:t>
            </w:r>
            <w:r w:rsidRPr="00CF5FCD">
              <w:rPr>
                <w:rFonts w:ascii="Corbel" w:eastAsia="Times New Roman" w:hAnsi="Corbel"/>
                <w:sz w:val="24"/>
                <w:szCs w:val="24"/>
                <w:lang w:eastAsia="pl-PL"/>
              </w:rPr>
              <w:t>K_W07</w:t>
            </w:r>
            <w:r w:rsidRPr="00CF5FCD"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  <w:t xml:space="preserve"> </w:t>
            </w:r>
            <w:r w:rsidRPr="00CF5FCD">
              <w:rPr>
                <w:rFonts w:ascii="Corbel" w:eastAsia="Times New Roman" w:hAnsi="Corbel"/>
                <w:sz w:val="24"/>
                <w:szCs w:val="24"/>
                <w:lang w:eastAsia="pl-PL"/>
              </w:rPr>
              <w:t>K_U02,</w:t>
            </w:r>
            <w:r w:rsidRPr="00CF5FCD"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  <w:t xml:space="preserve"> </w:t>
            </w:r>
            <w:r w:rsidRPr="00CF5FCD">
              <w:rPr>
                <w:rFonts w:ascii="Corbel" w:eastAsia="Times New Roman" w:hAnsi="Corbel"/>
                <w:sz w:val="24"/>
                <w:szCs w:val="24"/>
                <w:lang w:eastAsia="pl-PL"/>
              </w:rPr>
              <w:t>K_K01</w:t>
            </w:r>
          </w:p>
        </w:tc>
      </w:tr>
      <w:tr w:rsidR="00CF5FCD" w:rsidRPr="00CF5FCD" w14:paraId="6A5D2553" w14:textId="77777777" w:rsidTr="007842A6"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7CC0CC" w14:textId="77777777" w:rsidR="00CF5FCD" w:rsidRPr="00CF5FCD" w:rsidRDefault="00CF5FCD" w:rsidP="00CF5FCD">
            <w:pPr>
              <w:spacing w:beforeAutospacing="1" w:after="100" w:afterAutospacing="1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F5FCD">
              <w:rPr>
                <w:rFonts w:ascii="Corbel" w:eastAsia="Times New Roman" w:hAnsi="Corbel"/>
                <w:sz w:val="24"/>
                <w:szCs w:val="24"/>
                <w:lang w:eastAsia="pl-PL"/>
              </w:rPr>
              <w:t>EK_10</w:t>
            </w:r>
          </w:p>
        </w:tc>
        <w:tc>
          <w:tcPr>
            <w:tcW w:w="5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FD11CD" w14:textId="77777777" w:rsidR="00CF5FCD" w:rsidRPr="00CF5FCD" w:rsidRDefault="00CF5FCD" w:rsidP="00CF5FCD">
            <w:pPr>
              <w:spacing w:beforeAutospacing="1" w:after="100" w:afterAutospacing="1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F5FCD">
              <w:rPr>
                <w:rFonts w:ascii="Corbel" w:eastAsia="Times New Roman" w:hAnsi="Corbel"/>
                <w:sz w:val="24"/>
                <w:szCs w:val="24"/>
                <w:lang w:eastAsia="pl-PL"/>
              </w:rPr>
              <w:t>posługuje się wiedzą z zakresu nauk o administracji oraz prawidłowo identyfikuje i rozstrzyga dylematy związane z oceną obowiązujących rozwiązań ustrojowych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A0A815" w14:textId="77777777" w:rsidR="00CF5FCD" w:rsidRPr="00CF5FCD" w:rsidRDefault="00CF5FCD" w:rsidP="00CF5FCD">
            <w:pPr>
              <w:spacing w:beforeAutospacing="1" w:after="100" w:afterAutospacing="1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F5FCD">
              <w:rPr>
                <w:rFonts w:ascii="Corbel" w:eastAsia="Times New Roman" w:hAnsi="Corbel"/>
                <w:sz w:val="24"/>
                <w:szCs w:val="24"/>
                <w:lang w:eastAsia="pl-PL"/>
              </w:rPr>
              <w:t>K_W06,</w:t>
            </w:r>
            <w:r w:rsidRPr="00CF5FCD"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  <w:t xml:space="preserve"> </w:t>
            </w:r>
            <w:r w:rsidRPr="00CF5FCD">
              <w:rPr>
                <w:rFonts w:ascii="Corbel" w:eastAsia="Times New Roman" w:hAnsi="Corbel"/>
                <w:sz w:val="24"/>
                <w:szCs w:val="24"/>
                <w:lang w:eastAsia="pl-PL"/>
              </w:rPr>
              <w:t>K_U01</w:t>
            </w:r>
            <w:r w:rsidRPr="00CF5FCD"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  <w:t xml:space="preserve"> </w:t>
            </w:r>
            <w:r w:rsidRPr="00CF5FCD">
              <w:rPr>
                <w:rFonts w:ascii="Corbel" w:eastAsia="Times New Roman" w:hAnsi="Corbel"/>
                <w:sz w:val="24"/>
                <w:szCs w:val="24"/>
                <w:lang w:eastAsia="pl-PL"/>
              </w:rPr>
              <w:t>K_U02,</w:t>
            </w:r>
            <w:r w:rsidRPr="00CF5FCD"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  <w:t xml:space="preserve"> </w:t>
            </w:r>
            <w:r w:rsidRPr="00CF5FCD">
              <w:rPr>
                <w:rFonts w:ascii="Corbel" w:eastAsia="Times New Roman" w:hAnsi="Corbel"/>
                <w:sz w:val="24"/>
                <w:szCs w:val="24"/>
                <w:lang w:eastAsia="pl-PL"/>
              </w:rPr>
              <w:t>K_U06,</w:t>
            </w:r>
            <w:r w:rsidRPr="00CF5FCD"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  <w:t xml:space="preserve"> </w:t>
            </w:r>
            <w:r w:rsidRPr="00CF5FCD">
              <w:rPr>
                <w:rFonts w:ascii="Corbel" w:eastAsia="Times New Roman" w:hAnsi="Corbel"/>
                <w:sz w:val="24"/>
                <w:szCs w:val="24"/>
                <w:lang w:eastAsia="pl-PL"/>
              </w:rPr>
              <w:t>K_K01,</w:t>
            </w:r>
            <w:r w:rsidRPr="00CF5FCD"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  <w:t xml:space="preserve"> </w:t>
            </w:r>
            <w:r w:rsidRPr="00CF5FCD">
              <w:rPr>
                <w:rFonts w:ascii="Corbel" w:eastAsia="Times New Roman" w:hAnsi="Corbel"/>
                <w:sz w:val="24"/>
                <w:szCs w:val="24"/>
                <w:lang w:eastAsia="pl-PL"/>
              </w:rPr>
              <w:t>K_K05</w:t>
            </w:r>
          </w:p>
        </w:tc>
      </w:tr>
      <w:tr w:rsidR="00CF5FCD" w:rsidRPr="00CF5FCD" w14:paraId="624E1850" w14:textId="77777777" w:rsidTr="007842A6"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6DD4C5" w14:textId="77777777" w:rsidR="00CF5FCD" w:rsidRPr="00CF5FCD" w:rsidRDefault="00CF5FCD" w:rsidP="00CF5FCD">
            <w:pPr>
              <w:spacing w:beforeAutospacing="1" w:after="100" w:afterAutospacing="1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F5FCD">
              <w:rPr>
                <w:rFonts w:ascii="Corbel" w:eastAsia="Times New Roman" w:hAnsi="Corbel"/>
                <w:sz w:val="24"/>
                <w:szCs w:val="24"/>
                <w:lang w:eastAsia="pl-PL"/>
              </w:rPr>
              <w:t>EK_11</w:t>
            </w:r>
          </w:p>
        </w:tc>
        <w:tc>
          <w:tcPr>
            <w:tcW w:w="5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884776" w14:textId="77777777" w:rsidR="00CF5FCD" w:rsidRPr="00CF5FCD" w:rsidRDefault="00CF5FCD" w:rsidP="00CF5FCD">
            <w:pPr>
              <w:spacing w:beforeAutospacing="1" w:after="100" w:afterAutospacing="1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F5FCD">
              <w:rPr>
                <w:rFonts w:ascii="Corbel" w:eastAsia="Times New Roman" w:hAnsi="Corbel"/>
                <w:sz w:val="24"/>
                <w:szCs w:val="24"/>
                <w:lang w:eastAsia="pl-PL"/>
              </w:rPr>
              <w:t>potrafi uzupełniać i doskonalić nabytą wiedzę i umiejętności, korzystając z dostępnych źródeł w literaturze fachowej i technologii informacyjnych, posiada zdolność do pogłębiania wiedzy i nadążania za zmianami ustroju administracji;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2A2EB0" w14:textId="77777777" w:rsidR="00CF5FCD" w:rsidRPr="00CF5FCD" w:rsidRDefault="00CF5FCD" w:rsidP="00CF5FCD">
            <w:pPr>
              <w:spacing w:beforeAutospacing="1" w:after="100" w:afterAutospacing="1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F5FCD">
              <w:rPr>
                <w:rFonts w:ascii="Corbel" w:eastAsia="Times New Roman" w:hAnsi="Corbel"/>
                <w:sz w:val="24"/>
                <w:szCs w:val="24"/>
                <w:lang w:eastAsia="pl-PL"/>
              </w:rPr>
              <w:t>K_W06,</w:t>
            </w:r>
            <w:r w:rsidRPr="00CF5FCD"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  <w:t xml:space="preserve"> </w:t>
            </w:r>
            <w:r w:rsidRPr="00CF5FCD">
              <w:rPr>
                <w:rFonts w:ascii="Corbel" w:eastAsia="Times New Roman" w:hAnsi="Corbel"/>
                <w:sz w:val="24"/>
                <w:szCs w:val="24"/>
                <w:lang w:eastAsia="pl-PL"/>
              </w:rPr>
              <w:t>K_U01,</w:t>
            </w:r>
            <w:r w:rsidRPr="00CF5FCD"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  <w:t xml:space="preserve"> </w:t>
            </w:r>
            <w:r w:rsidRPr="00CF5FCD">
              <w:rPr>
                <w:rFonts w:ascii="Corbel" w:eastAsia="Times New Roman" w:hAnsi="Corbel"/>
                <w:sz w:val="24"/>
                <w:szCs w:val="24"/>
                <w:lang w:eastAsia="pl-PL"/>
              </w:rPr>
              <w:t>K_U02,</w:t>
            </w:r>
            <w:r w:rsidRPr="00CF5FCD"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  <w:t xml:space="preserve"> </w:t>
            </w:r>
            <w:r w:rsidRPr="00CF5FCD">
              <w:rPr>
                <w:rFonts w:ascii="Corbel" w:eastAsia="Times New Roman" w:hAnsi="Corbel"/>
                <w:sz w:val="24"/>
                <w:szCs w:val="24"/>
                <w:lang w:eastAsia="pl-PL"/>
              </w:rPr>
              <w:t>K_U06,</w:t>
            </w:r>
            <w:r w:rsidRPr="00CF5FCD"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  <w:t xml:space="preserve"> </w:t>
            </w:r>
            <w:r w:rsidRPr="00CF5FCD">
              <w:rPr>
                <w:rFonts w:ascii="Corbel" w:eastAsia="Times New Roman" w:hAnsi="Corbel"/>
                <w:sz w:val="24"/>
                <w:szCs w:val="24"/>
                <w:lang w:eastAsia="pl-PL"/>
              </w:rPr>
              <w:t>K_K01,</w:t>
            </w:r>
            <w:r w:rsidRPr="00CF5FCD"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  <w:t xml:space="preserve"> </w:t>
            </w:r>
            <w:r w:rsidRPr="00CF5FCD">
              <w:rPr>
                <w:rFonts w:ascii="Corbel" w:eastAsia="Times New Roman" w:hAnsi="Corbel"/>
                <w:sz w:val="24"/>
                <w:szCs w:val="24"/>
                <w:lang w:eastAsia="pl-PL"/>
              </w:rPr>
              <w:t>K_K05</w:t>
            </w:r>
          </w:p>
        </w:tc>
      </w:tr>
    </w:tbl>
    <w:p w14:paraId="690790FF" w14:textId="77777777" w:rsidR="0085747A" w:rsidRPr="005D0760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25281F8" w14:textId="77777777" w:rsidR="0085747A" w:rsidRPr="005D0760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5D0760">
        <w:rPr>
          <w:rFonts w:ascii="Corbel" w:hAnsi="Corbel"/>
          <w:b/>
          <w:sz w:val="24"/>
          <w:szCs w:val="24"/>
        </w:rPr>
        <w:t>3.3</w:t>
      </w:r>
      <w:r w:rsidR="001D7B54" w:rsidRPr="005D0760">
        <w:rPr>
          <w:rFonts w:ascii="Corbel" w:hAnsi="Corbel"/>
          <w:b/>
          <w:sz w:val="24"/>
          <w:szCs w:val="24"/>
        </w:rPr>
        <w:t xml:space="preserve"> </w:t>
      </w:r>
      <w:r w:rsidR="0085747A" w:rsidRPr="005D0760">
        <w:rPr>
          <w:rFonts w:ascii="Corbel" w:hAnsi="Corbel"/>
          <w:b/>
          <w:sz w:val="24"/>
          <w:szCs w:val="24"/>
        </w:rPr>
        <w:t>T</w:t>
      </w:r>
      <w:r w:rsidR="001D7B54" w:rsidRPr="005D0760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5D0760">
        <w:rPr>
          <w:rFonts w:ascii="Corbel" w:hAnsi="Corbel"/>
          <w:sz w:val="24"/>
          <w:szCs w:val="24"/>
        </w:rPr>
        <w:t xml:space="preserve">  </w:t>
      </w:r>
    </w:p>
    <w:p w14:paraId="1250E030" w14:textId="77777777" w:rsidR="0085747A" w:rsidRPr="005D0760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5D0760">
        <w:rPr>
          <w:rFonts w:ascii="Corbel" w:hAnsi="Corbel"/>
          <w:sz w:val="24"/>
          <w:szCs w:val="24"/>
        </w:rPr>
        <w:t xml:space="preserve">Problematyka wykładu </w:t>
      </w:r>
    </w:p>
    <w:p w14:paraId="43B543CA" w14:textId="77777777" w:rsidR="00675843" w:rsidRPr="005D0760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5D0760" w14:paraId="597E363D" w14:textId="77777777" w:rsidTr="00923D7D">
        <w:tc>
          <w:tcPr>
            <w:tcW w:w="9639" w:type="dxa"/>
          </w:tcPr>
          <w:p w14:paraId="1BF6789F" w14:textId="77777777" w:rsidR="0085747A" w:rsidRPr="005D0760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5D0760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5D0760" w14:paraId="74DF1933" w14:textId="77777777" w:rsidTr="00923D7D">
        <w:tc>
          <w:tcPr>
            <w:tcW w:w="9639" w:type="dxa"/>
          </w:tcPr>
          <w:p w14:paraId="59F3B121" w14:textId="77777777" w:rsidR="0085747A" w:rsidRPr="005D0760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5D0760" w14:paraId="1FDFA0DC" w14:textId="77777777" w:rsidTr="00923D7D">
        <w:tc>
          <w:tcPr>
            <w:tcW w:w="9639" w:type="dxa"/>
          </w:tcPr>
          <w:p w14:paraId="2DD6AE0B" w14:textId="77777777" w:rsidR="0085747A" w:rsidRPr="005D0760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5D0760" w14:paraId="415F7E83" w14:textId="77777777" w:rsidTr="00923D7D">
        <w:tc>
          <w:tcPr>
            <w:tcW w:w="9639" w:type="dxa"/>
          </w:tcPr>
          <w:p w14:paraId="612AC8A0" w14:textId="77777777" w:rsidR="0085747A" w:rsidRPr="005D0760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07854002" w14:textId="77777777" w:rsidR="0085747A" w:rsidRPr="005D0760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DF54D18" w14:textId="77777777" w:rsidR="0085747A" w:rsidRPr="005D0760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5D0760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5D0760">
        <w:rPr>
          <w:rFonts w:ascii="Corbel" w:hAnsi="Corbel"/>
          <w:sz w:val="24"/>
          <w:szCs w:val="24"/>
        </w:rPr>
        <w:t xml:space="preserve">, </w:t>
      </w:r>
      <w:r w:rsidRPr="005D0760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7195"/>
        <w:gridCol w:w="2017"/>
      </w:tblGrid>
      <w:tr w:rsidR="0091579F" w:rsidRPr="005D0760" w14:paraId="1841FF7F" w14:textId="77777777" w:rsidTr="00840225">
        <w:tc>
          <w:tcPr>
            <w:tcW w:w="7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9B4651" w14:textId="77777777" w:rsidR="0091579F" w:rsidRPr="005D0760" w:rsidRDefault="0091579F" w:rsidP="0091579F">
            <w:pPr>
              <w:pStyle w:val="Akapitzlist"/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5D0760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E57EE5" w14:textId="77777777" w:rsidR="0091579F" w:rsidRPr="005D0760" w:rsidRDefault="0091579F" w:rsidP="0091579F">
            <w:pPr>
              <w:pStyle w:val="Akapitzlist"/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5D0760">
              <w:rPr>
                <w:rFonts w:ascii="Corbel" w:hAnsi="Corbel"/>
                <w:sz w:val="24"/>
                <w:szCs w:val="24"/>
              </w:rPr>
              <w:t>Liczba godzin</w:t>
            </w:r>
          </w:p>
        </w:tc>
      </w:tr>
      <w:tr w:rsidR="0091579F" w:rsidRPr="005D0760" w14:paraId="59E5A7E4" w14:textId="77777777" w:rsidTr="00840225">
        <w:tc>
          <w:tcPr>
            <w:tcW w:w="7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F3589E" w14:textId="77777777" w:rsidR="0091579F" w:rsidRPr="005D0760" w:rsidRDefault="0091579F" w:rsidP="0091579F">
            <w:pPr>
              <w:pStyle w:val="Akapitzlist"/>
              <w:numPr>
                <w:ilvl w:val="0"/>
                <w:numId w:val="2"/>
              </w:num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5D0760">
              <w:rPr>
                <w:rFonts w:ascii="Corbel" w:hAnsi="Corbel"/>
                <w:sz w:val="24"/>
                <w:szCs w:val="24"/>
              </w:rPr>
              <w:t>Zagadnienia metodologiczne – historia myśli ustrojowo-administracyjnej jako przedmiot nauki i kształcenia na kierunku administracja (II stopnia).  Wprowadzenie w problematykę wykładu, wyjaśnienie podstawowych pojęć i terminologii.</w:t>
            </w:r>
          </w:p>
        </w:tc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9B890E" w14:textId="77777777" w:rsidR="0091579F" w:rsidRPr="005D0760" w:rsidRDefault="008F41FF" w:rsidP="0091579F">
            <w:pPr>
              <w:pStyle w:val="Akapitzlist"/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5D0760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91579F" w:rsidRPr="005D0760" w14:paraId="01E6EFD7" w14:textId="77777777" w:rsidTr="00840225">
        <w:tc>
          <w:tcPr>
            <w:tcW w:w="7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66AC72" w14:textId="77777777" w:rsidR="0091579F" w:rsidRPr="005D0760" w:rsidRDefault="0091579F" w:rsidP="0091579F">
            <w:pPr>
              <w:pStyle w:val="Akapitzlist"/>
              <w:numPr>
                <w:ilvl w:val="0"/>
                <w:numId w:val="2"/>
              </w:num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5D0760">
              <w:rPr>
                <w:rFonts w:ascii="Corbel" w:hAnsi="Corbel"/>
                <w:sz w:val="24"/>
                <w:szCs w:val="24"/>
              </w:rPr>
              <w:t>Myśl ustrojowo-administracyjna starożytnej Grecji: sofiści, Sokrates, Platon, Arystoteles.</w:t>
            </w:r>
          </w:p>
        </w:tc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F26A5B" w14:textId="77777777" w:rsidR="0091579F" w:rsidRPr="005D0760" w:rsidRDefault="008F41FF" w:rsidP="0091579F">
            <w:pPr>
              <w:pStyle w:val="Akapitzlist"/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5D0760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91579F" w:rsidRPr="005D0760" w14:paraId="1F7B0457" w14:textId="77777777" w:rsidTr="00840225">
        <w:tc>
          <w:tcPr>
            <w:tcW w:w="7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8BC939" w14:textId="77777777" w:rsidR="0091579F" w:rsidRPr="005D0760" w:rsidRDefault="0091579F" w:rsidP="0091579F">
            <w:pPr>
              <w:pStyle w:val="Akapitzlist"/>
              <w:numPr>
                <w:ilvl w:val="0"/>
                <w:numId w:val="2"/>
              </w:num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5D0760">
              <w:rPr>
                <w:rFonts w:ascii="Corbel" w:hAnsi="Corbel"/>
                <w:sz w:val="24"/>
                <w:szCs w:val="24"/>
              </w:rPr>
              <w:t xml:space="preserve">Główne idee okresu hellenistycznego Rzymu: Cynicy, Epikureizm, stoicy (Zenon z </w:t>
            </w:r>
            <w:proofErr w:type="spellStart"/>
            <w:r w:rsidRPr="005D0760">
              <w:rPr>
                <w:rFonts w:ascii="Corbel" w:hAnsi="Corbel"/>
                <w:sz w:val="24"/>
                <w:szCs w:val="24"/>
              </w:rPr>
              <w:t>Kition</w:t>
            </w:r>
            <w:proofErr w:type="spellEnd"/>
            <w:r w:rsidRPr="005D0760">
              <w:rPr>
                <w:rFonts w:ascii="Corbel" w:hAnsi="Corbel"/>
                <w:sz w:val="24"/>
                <w:szCs w:val="24"/>
              </w:rPr>
              <w:t>, Polibiusz, Cycero, Seneka, Marek Aureliusz).</w:t>
            </w:r>
          </w:p>
        </w:tc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B35970" w14:textId="77777777" w:rsidR="0091579F" w:rsidRPr="005D0760" w:rsidRDefault="008F41FF" w:rsidP="0091579F">
            <w:pPr>
              <w:pStyle w:val="Akapitzlist"/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5D0760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91579F" w:rsidRPr="005D0760" w14:paraId="6DC0EFB0" w14:textId="77777777" w:rsidTr="00840225">
        <w:tc>
          <w:tcPr>
            <w:tcW w:w="7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6251C0" w14:textId="77777777" w:rsidR="0091579F" w:rsidRPr="005D0760" w:rsidRDefault="0091579F" w:rsidP="0091579F">
            <w:pPr>
              <w:pStyle w:val="Akapitzlist"/>
              <w:numPr>
                <w:ilvl w:val="0"/>
                <w:numId w:val="2"/>
              </w:num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5D0760">
              <w:rPr>
                <w:rFonts w:ascii="Corbel" w:hAnsi="Corbel"/>
                <w:sz w:val="24"/>
                <w:szCs w:val="24"/>
              </w:rPr>
              <w:t xml:space="preserve">Wczesnochrześcijańska i średniowieczna koncepcja państwa i prawa: Jezus Chrystus, św. Paweł z </w:t>
            </w:r>
            <w:proofErr w:type="spellStart"/>
            <w:r w:rsidRPr="005D0760">
              <w:rPr>
                <w:rFonts w:ascii="Corbel" w:hAnsi="Corbel"/>
                <w:sz w:val="24"/>
                <w:szCs w:val="24"/>
              </w:rPr>
              <w:t>Tarsu</w:t>
            </w:r>
            <w:proofErr w:type="spellEnd"/>
            <w:r w:rsidRPr="005D0760">
              <w:rPr>
                <w:rFonts w:ascii="Corbel" w:hAnsi="Corbel"/>
                <w:sz w:val="24"/>
                <w:szCs w:val="24"/>
              </w:rPr>
              <w:t xml:space="preserve">, św. Augustyn, </w:t>
            </w:r>
            <w:proofErr w:type="spellStart"/>
            <w:r w:rsidRPr="005D0760">
              <w:rPr>
                <w:rFonts w:ascii="Corbel" w:hAnsi="Corbel"/>
                <w:sz w:val="24"/>
                <w:szCs w:val="24"/>
              </w:rPr>
              <w:t>Marsyliusz</w:t>
            </w:r>
            <w:proofErr w:type="spellEnd"/>
            <w:r w:rsidRPr="005D0760">
              <w:rPr>
                <w:rFonts w:ascii="Corbel" w:hAnsi="Corbel"/>
                <w:sz w:val="24"/>
                <w:szCs w:val="24"/>
              </w:rPr>
              <w:t xml:space="preserve"> z Padwy, św. Tomasz z Akwinu.</w:t>
            </w:r>
          </w:p>
        </w:tc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E70BEA" w14:textId="77777777" w:rsidR="0091579F" w:rsidRPr="005D0760" w:rsidRDefault="008F41FF" w:rsidP="0091579F">
            <w:pPr>
              <w:pStyle w:val="Akapitzlist"/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5D0760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91579F" w:rsidRPr="005D0760" w14:paraId="1CBEC4A8" w14:textId="77777777" w:rsidTr="00840225">
        <w:tc>
          <w:tcPr>
            <w:tcW w:w="7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B8316B" w14:textId="77777777" w:rsidR="0091579F" w:rsidRPr="005D0760" w:rsidRDefault="0091579F" w:rsidP="0091579F">
            <w:pPr>
              <w:pStyle w:val="Akapitzlist"/>
              <w:numPr>
                <w:ilvl w:val="0"/>
                <w:numId w:val="2"/>
              </w:num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5D0760">
              <w:rPr>
                <w:rFonts w:ascii="Corbel" w:hAnsi="Corbel"/>
                <w:sz w:val="24"/>
                <w:szCs w:val="24"/>
              </w:rPr>
              <w:t xml:space="preserve">Myśl ustrojowo-administracyjna epoki renesansu: N. Machiavelli,     M. Luter, J. Kalwin, J. Bodin, T. </w:t>
            </w:r>
            <w:proofErr w:type="spellStart"/>
            <w:r w:rsidRPr="005D0760">
              <w:rPr>
                <w:rFonts w:ascii="Corbel" w:hAnsi="Corbel"/>
                <w:sz w:val="24"/>
                <w:szCs w:val="24"/>
              </w:rPr>
              <w:t>More</w:t>
            </w:r>
            <w:proofErr w:type="spellEnd"/>
            <w:r w:rsidRPr="005D0760">
              <w:rPr>
                <w:rFonts w:ascii="Corbel" w:hAnsi="Corbel"/>
                <w:sz w:val="24"/>
                <w:szCs w:val="24"/>
              </w:rPr>
              <w:t>, T. Campanella, Fr. Bacon, P. Włodkowic, A. F. Modrzewski, P. Skarga, J. Zamoyski.</w:t>
            </w:r>
          </w:p>
        </w:tc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4CA0BA" w14:textId="77777777" w:rsidR="0091579F" w:rsidRPr="005D0760" w:rsidRDefault="008F41FF" w:rsidP="0091579F">
            <w:pPr>
              <w:pStyle w:val="Akapitzlist"/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5D0760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91579F" w:rsidRPr="005D0760" w14:paraId="0BB9BA7D" w14:textId="77777777" w:rsidTr="00840225">
        <w:tc>
          <w:tcPr>
            <w:tcW w:w="7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8B26A3" w14:textId="77777777" w:rsidR="0091579F" w:rsidRPr="005D0760" w:rsidRDefault="0091579F" w:rsidP="0091579F">
            <w:pPr>
              <w:pStyle w:val="Akapitzlist"/>
              <w:numPr>
                <w:ilvl w:val="0"/>
                <w:numId w:val="2"/>
              </w:num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5D0760">
              <w:rPr>
                <w:rFonts w:ascii="Corbel" w:hAnsi="Corbel"/>
                <w:sz w:val="24"/>
                <w:szCs w:val="24"/>
              </w:rPr>
              <w:t xml:space="preserve">Doktryny XVII-XVIII wieku: H. Grocjusz, T. Hobbes, J. </w:t>
            </w:r>
            <w:proofErr w:type="spellStart"/>
            <w:r w:rsidRPr="005D0760">
              <w:rPr>
                <w:rFonts w:ascii="Corbel" w:hAnsi="Corbel"/>
                <w:sz w:val="24"/>
                <w:szCs w:val="24"/>
              </w:rPr>
              <w:t>Locke</w:t>
            </w:r>
            <w:proofErr w:type="spellEnd"/>
            <w:r w:rsidRPr="005D0760">
              <w:rPr>
                <w:rFonts w:ascii="Corbel" w:hAnsi="Corbel"/>
                <w:sz w:val="24"/>
                <w:szCs w:val="24"/>
              </w:rPr>
              <w:t>, Monteskiusz, J. J. Rousseau, H. Kołłątaj, St. Staszic.</w:t>
            </w:r>
          </w:p>
        </w:tc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56319A" w14:textId="77777777" w:rsidR="0091579F" w:rsidRPr="005D0760" w:rsidRDefault="008F41FF" w:rsidP="0091579F">
            <w:pPr>
              <w:pStyle w:val="Akapitzlist"/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5D0760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91579F" w:rsidRPr="005D0760" w14:paraId="7D34A8C9" w14:textId="77777777" w:rsidTr="00840225">
        <w:tc>
          <w:tcPr>
            <w:tcW w:w="7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340335" w14:textId="77777777" w:rsidR="0091579F" w:rsidRPr="005D0760" w:rsidRDefault="0091579F" w:rsidP="0091579F">
            <w:pPr>
              <w:pStyle w:val="Akapitzlist"/>
              <w:numPr>
                <w:ilvl w:val="0"/>
                <w:numId w:val="2"/>
              </w:num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5D0760">
              <w:rPr>
                <w:rFonts w:ascii="Corbel" w:hAnsi="Corbel"/>
                <w:sz w:val="24"/>
                <w:szCs w:val="24"/>
              </w:rPr>
              <w:t xml:space="preserve">Doktryny wieku XIX: szkoła prawna, I. Kant, G. W. Hegel, M. Weber, liberalizm, pozytywizm, myśl społeczna Kościoła rzymskokatolickiego (Leon XIII), solidaryzm, anarchizm, </w:t>
            </w:r>
            <w:r w:rsidRPr="005D0760">
              <w:rPr>
                <w:rFonts w:ascii="Corbel" w:hAnsi="Corbel"/>
                <w:sz w:val="24"/>
                <w:szCs w:val="24"/>
              </w:rPr>
              <w:lastRenderedPageBreak/>
              <w:t>socjalizm utopijny i naukowy, reformizm, rewizjonizm.</w:t>
            </w:r>
          </w:p>
        </w:tc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6BF221" w14:textId="77777777" w:rsidR="0091579F" w:rsidRPr="005D0760" w:rsidRDefault="008F41FF" w:rsidP="0091579F">
            <w:pPr>
              <w:pStyle w:val="Akapitzlist"/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5D0760">
              <w:rPr>
                <w:rFonts w:ascii="Corbel" w:hAnsi="Corbel"/>
                <w:sz w:val="24"/>
                <w:szCs w:val="24"/>
              </w:rPr>
              <w:lastRenderedPageBreak/>
              <w:t>2</w:t>
            </w:r>
          </w:p>
        </w:tc>
      </w:tr>
      <w:tr w:rsidR="0091579F" w:rsidRPr="005D0760" w14:paraId="061FE577" w14:textId="77777777" w:rsidTr="00840225">
        <w:tc>
          <w:tcPr>
            <w:tcW w:w="7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3C2E30" w14:textId="77777777" w:rsidR="0091579F" w:rsidRPr="005D0760" w:rsidRDefault="0091579F" w:rsidP="0091579F">
            <w:pPr>
              <w:pStyle w:val="Akapitzlist"/>
              <w:numPr>
                <w:ilvl w:val="0"/>
                <w:numId w:val="2"/>
              </w:num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5D0760">
              <w:rPr>
                <w:rFonts w:ascii="Corbel" w:hAnsi="Corbel"/>
                <w:sz w:val="24"/>
                <w:szCs w:val="24"/>
              </w:rPr>
              <w:t xml:space="preserve">Główne idee ustrojowo-administracyjne wieku XX: idea państwa dobrobytu, teoria konwergencji, myśl społeczno-polityczna Kościoła rzymskokatolickiego, </w:t>
            </w:r>
            <w:proofErr w:type="spellStart"/>
            <w:r w:rsidRPr="005D0760">
              <w:rPr>
                <w:rFonts w:ascii="Corbel" w:hAnsi="Corbel"/>
                <w:sz w:val="24"/>
                <w:szCs w:val="24"/>
              </w:rPr>
              <w:t>M.Weber</w:t>
            </w:r>
            <w:proofErr w:type="spellEnd"/>
            <w:r w:rsidRPr="005D0760">
              <w:rPr>
                <w:rFonts w:ascii="Corbel" w:hAnsi="Corbel"/>
                <w:sz w:val="24"/>
                <w:szCs w:val="24"/>
              </w:rPr>
              <w:t xml:space="preserve">, faszyzm, nazizm, liberalizm, L. </w:t>
            </w:r>
            <w:proofErr w:type="spellStart"/>
            <w:r w:rsidRPr="005D0760">
              <w:rPr>
                <w:rFonts w:ascii="Corbel" w:hAnsi="Corbel"/>
                <w:sz w:val="24"/>
                <w:szCs w:val="24"/>
              </w:rPr>
              <w:t>Petrażycki</w:t>
            </w:r>
            <w:proofErr w:type="spellEnd"/>
            <w:r w:rsidRPr="005D0760">
              <w:rPr>
                <w:rFonts w:ascii="Corbel" w:hAnsi="Corbel"/>
                <w:sz w:val="24"/>
                <w:szCs w:val="24"/>
              </w:rPr>
              <w:t xml:space="preserve">, H. </w:t>
            </w:r>
            <w:proofErr w:type="spellStart"/>
            <w:r w:rsidRPr="005D0760">
              <w:rPr>
                <w:rFonts w:ascii="Corbel" w:hAnsi="Corbel"/>
                <w:sz w:val="24"/>
                <w:szCs w:val="24"/>
              </w:rPr>
              <w:t>Kelsen</w:t>
            </w:r>
            <w:proofErr w:type="spellEnd"/>
            <w:r w:rsidRPr="005D0760">
              <w:rPr>
                <w:rFonts w:ascii="Corbel" w:hAnsi="Corbel"/>
                <w:sz w:val="24"/>
                <w:szCs w:val="24"/>
              </w:rPr>
              <w:t>, realizm i funkcjonalizm prawniczy.</w:t>
            </w:r>
          </w:p>
        </w:tc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C4DB59" w14:textId="77777777" w:rsidR="0091579F" w:rsidRPr="005D0760" w:rsidRDefault="008F41FF" w:rsidP="0091579F">
            <w:pPr>
              <w:pStyle w:val="Akapitzlist"/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5D0760"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91579F" w:rsidRPr="005D0760" w14:paraId="78BE6F12" w14:textId="77777777" w:rsidTr="00840225">
        <w:tc>
          <w:tcPr>
            <w:tcW w:w="7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B2AA93" w14:textId="77777777" w:rsidR="0091579F" w:rsidRPr="005D0760" w:rsidRDefault="0091579F" w:rsidP="0091579F">
            <w:pPr>
              <w:pStyle w:val="Akapitzlist"/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5D0760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46808D" w14:textId="77777777" w:rsidR="0091579F" w:rsidRPr="005D0760" w:rsidRDefault="0091579F" w:rsidP="0091579F">
            <w:pPr>
              <w:pStyle w:val="Akapitzlist"/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5D0760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</w:tbl>
    <w:p w14:paraId="3CB7FB2D" w14:textId="77777777" w:rsidR="0085747A" w:rsidRPr="005D0760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p w14:paraId="792BCE14" w14:textId="77777777" w:rsidR="0085747A" w:rsidRPr="005D0760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08DC237" w14:textId="77777777" w:rsidR="0085747A" w:rsidRPr="005D0760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5D0760">
        <w:rPr>
          <w:rFonts w:ascii="Corbel" w:hAnsi="Corbel"/>
          <w:smallCaps w:val="0"/>
          <w:szCs w:val="24"/>
        </w:rPr>
        <w:t>3.4 Metody dydaktyczne</w:t>
      </w:r>
      <w:r w:rsidRPr="005D0760">
        <w:rPr>
          <w:rFonts w:ascii="Corbel" w:hAnsi="Corbel"/>
          <w:b w:val="0"/>
          <w:smallCaps w:val="0"/>
          <w:szCs w:val="24"/>
        </w:rPr>
        <w:t xml:space="preserve"> </w:t>
      </w:r>
    </w:p>
    <w:p w14:paraId="79606FA6" w14:textId="77777777" w:rsidR="0085747A" w:rsidRPr="005D076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3A831F0" w14:textId="77777777" w:rsidR="00153C41" w:rsidRPr="005D0760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</w:p>
    <w:p w14:paraId="669076C3" w14:textId="77777777" w:rsidR="0091579F" w:rsidRPr="005D0760" w:rsidRDefault="0091579F" w:rsidP="0091579F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5D0760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Pr="005D0760">
        <w:rPr>
          <w:rFonts w:ascii="Corbel" w:hAnsi="Corbel"/>
          <w:b w:val="0"/>
          <w:smallCaps w:val="0"/>
          <w:sz w:val="22"/>
        </w:rPr>
        <w:t>ćwiczenia prezentujące normatywne treści doktryn wraz z analizą i interpretacją tekstów źródłowych</w:t>
      </w:r>
    </w:p>
    <w:p w14:paraId="4F2907FB" w14:textId="77777777" w:rsidR="0091579F" w:rsidRPr="005D0760" w:rsidRDefault="0091579F" w:rsidP="0091579F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5D0760">
        <w:rPr>
          <w:rFonts w:ascii="Corbel" w:hAnsi="Corbel"/>
          <w:b w:val="0"/>
          <w:i/>
          <w:sz w:val="20"/>
          <w:szCs w:val="20"/>
        </w:rPr>
        <w:t xml:space="preserve"> </w:t>
      </w:r>
    </w:p>
    <w:p w14:paraId="74240CA9" w14:textId="77777777" w:rsidR="0085747A" w:rsidRPr="005D0760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5D0760">
        <w:rPr>
          <w:rFonts w:ascii="Corbel" w:hAnsi="Corbel"/>
          <w:smallCaps w:val="0"/>
          <w:szCs w:val="24"/>
        </w:rPr>
        <w:t xml:space="preserve">4. </w:t>
      </w:r>
      <w:r w:rsidR="0085747A" w:rsidRPr="005D0760">
        <w:rPr>
          <w:rFonts w:ascii="Corbel" w:hAnsi="Corbel"/>
          <w:smallCaps w:val="0"/>
          <w:szCs w:val="24"/>
        </w:rPr>
        <w:t>METODY I KRYTERIA OCENY</w:t>
      </w:r>
      <w:r w:rsidR="009F4610" w:rsidRPr="005D0760">
        <w:rPr>
          <w:rFonts w:ascii="Corbel" w:hAnsi="Corbel"/>
          <w:smallCaps w:val="0"/>
          <w:szCs w:val="24"/>
        </w:rPr>
        <w:t xml:space="preserve"> </w:t>
      </w:r>
    </w:p>
    <w:p w14:paraId="26069F7D" w14:textId="77777777" w:rsidR="00923D7D" w:rsidRPr="005D0760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7214E0F" w14:textId="77777777" w:rsidR="0085747A" w:rsidRPr="005D0760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5D0760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5D0760">
        <w:rPr>
          <w:rFonts w:ascii="Corbel" w:hAnsi="Corbel"/>
          <w:smallCaps w:val="0"/>
          <w:szCs w:val="24"/>
        </w:rPr>
        <w:t>uczenia się</w:t>
      </w:r>
    </w:p>
    <w:p w14:paraId="03BC7284" w14:textId="77777777" w:rsidR="0085747A" w:rsidRPr="005D076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534" w:type="dxa"/>
        <w:tblLayout w:type="fixed"/>
        <w:tblLook w:val="0000" w:firstRow="0" w:lastRow="0" w:firstColumn="0" w:lastColumn="0" w:noHBand="0" w:noVBand="0"/>
      </w:tblPr>
      <w:tblGrid>
        <w:gridCol w:w="1868"/>
        <w:gridCol w:w="4723"/>
        <w:gridCol w:w="2163"/>
      </w:tblGrid>
      <w:tr w:rsidR="000B13AD" w:rsidRPr="005D0760" w14:paraId="19944D1E" w14:textId="77777777" w:rsidTr="00840225">
        <w:tc>
          <w:tcPr>
            <w:tcW w:w="1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81D5FE" w14:textId="77777777" w:rsidR="000B13AD" w:rsidRPr="005D0760" w:rsidRDefault="000B13AD" w:rsidP="000B13AD">
            <w:pPr>
              <w:pStyle w:val="Punktygwne"/>
              <w:rPr>
                <w:rFonts w:ascii="Corbel" w:hAnsi="Corbel"/>
                <w:i/>
                <w:szCs w:val="24"/>
              </w:rPr>
            </w:pPr>
            <w:r w:rsidRPr="005D0760">
              <w:rPr>
                <w:rFonts w:ascii="Corbel" w:hAnsi="Corbel"/>
                <w:szCs w:val="24"/>
              </w:rPr>
              <w:t>Symbol efektu</w:t>
            </w:r>
          </w:p>
          <w:p w14:paraId="62FB5946" w14:textId="77777777" w:rsidR="000B13AD" w:rsidRPr="005D0760" w:rsidRDefault="000B13AD" w:rsidP="000B13AD">
            <w:pPr>
              <w:pStyle w:val="Punktygwne"/>
              <w:rPr>
                <w:rFonts w:ascii="Corbel" w:hAnsi="Corbel"/>
                <w:i/>
                <w:szCs w:val="24"/>
              </w:rPr>
            </w:pPr>
          </w:p>
        </w:tc>
        <w:tc>
          <w:tcPr>
            <w:tcW w:w="4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9CB0C3" w14:textId="77777777" w:rsidR="000B13AD" w:rsidRPr="005D0760" w:rsidRDefault="000B13AD" w:rsidP="000B13AD">
            <w:pPr>
              <w:pStyle w:val="Punktygwne"/>
              <w:rPr>
                <w:rFonts w:ascii="Corbel" w:hAnsi="Corbel"/>
                <w:szCs w:val="24"/>
              </w:rPr>
            </w:pPr>
            <w:r w:rsidRPr="005D0760">
              <w:rPr>
                <w:rFonts w:ascii="Corbel" w:hAnsi="Corbel"/>
                <w:szCs w:val="24"/>
              </w:rPr>
              <w:t>Metody oceny efektów kształcenia</w:t>
            </w:r>
          </w:p>
          <w:p w14:paraId="19361CFB" w14:textId="77777777" w:rsidR="000B13AD" w:rsidRPr="005D0760" w:rsidRDefault="000B13AD" w:rsidP="000B13AD">
            <w:pPr>
              <w:pStyle w:val="Punktygwne"/>
              <w:rPr>
                <w:rFonts w:ascii="Corbel" w:hAnsi="Corbel"/>
                <w:szCs w:val="24"/>
              </w:rPr>
            </w:pPr>
            <w:r w:rsidRPr="005D0760">
              <w:rPr>
                <w:rFonts w:ascii="Corbel" w:hAnsi="Corbel"/>
                <w:szCs w:val="24"/>
              </w:rPr>
              <w:t>( np.: kolokwium, egzamin ustny, egzamin pisemny, projekt, sprawozdanie, obserwacja w trakcie zajęć)</w:t>
            </w:r>
          </w:p>
        </w:tc>
        <w:tc>
          <w:tcPr>
            <w:tcW w:w="2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02917D" w14:textId="77777777" w:rsidR="000B13AD" w:rsidRPr="005D0760" w:rsidRDefault="000B13AD" w:rsidP="000B13AD">
            <w:pPr>
              <w:pStyle w:val="Punktygwne"/>
              <w:rPr>
                <w:rFonts w:ascii="Corbel" w:hAnsi="Corbel"/>
                <w:szCs w:val="24"/>
              </w:rPr>
            </w:pPr>
            <w:r w:rsidRPr="005D0760">
              <w:rPr>
                <w:rFonts w:ascii="Corbel" w:hAnsi="Corbel"/>
                <w:szCs w:val="24"/>
              </w:rPr>
              <w:t xml:space="preserve">Forma zajęć dydaktycznych ( w, </w:t>
            </w:r>
            <w:proofErr w:type="spellStart"/>
            <w:r w:rsidRPr="005D0760">
              <w:rPr>
                <w:rFonts w:ascii="Corbel" w:hAnsi="Corbel"/>
                <w:szCs w:val="24"/>
              </w:rPr>
              <w:t>ćw</w:t>
            </w:r>
            <w:proofErr w:type="spellEnd"/>
            <w:r w:rsidRPr="005D0760">
              <w:rPr>
                <w:rFonts w:ascii="Corbel" w:hAnsi="Corbel"/>
                <w:szCs w:val="24"/>
              </w:rPr>
              <w:t>, …)</w:t>
            </w:r>
          </w:p>
        </w:tc>
      </w:tr>
      <w:tr w:rsidR="000B13AD" w:rsidRPr="005D0760" w14:paraId="52202174" w14:textId="77777777" w:rsidTr="00840225">
        <w:tc>
          <w:tcPr>
            <w:tcW w:w="1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5F302B" w14:textId="77777777" w:rsidR="000B13AD" w:rsidRPr="005D0760" w:rsidRDefault="000B13AD" w:rsidP="000B13AD">
            <w:pPr>
              <w:pStyle w:val="Punktygwne"/>
              <w:rPr>
                <w:rFonts w:ascii="Corbel" w:hAnsi="Corbel"/>
                <w:szCs w:val="24"/>
              </w:rPr>
            </w:pPr>
            <w:r w:rsidRPr="005D0760">
              <w:rPr>
                <w:rFonts w:ascii="Corbel" w:hAnsi="Corbel"/>
                <w:szCs w:val="24"/>
              </w:rPr>
              <w:t>EK_01</w:t>
            </w:r>
          </w:p>
        </w:tc>
        <w:tc>
          <w:tcPr>
            <w:tcW w:w="4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C7CB46" w14:textId="77777777" w:rsidR="000B13AD" w:rsidRPr="005D0760" w:rsidRDefault="00F17C4F" w:rsidP="000B13AD">
            <w:pPr>
              <w:pStyle w:val="Punktygwne"/>
              <w:rPr>
                <w:rFonts w:ascii="Corbel" w:hAnsi="Corbel"/>
                <w:szCs w:val="24"/>
              </w:rPr>
            </w:pPr>
            <w:r w:rsidRPr="005D0760">
              <w:rPr>
                <w:rFonts w:ascii="Corbel" w:hAnsi="Corbel"/>
                <w:szCs w:val="24"/>
              </w:rPr>
              <w:t>Zaliczenie z oceną</w:t>
            </w:r>
          </w:p>
        </w:tc>
        <w:tc>
          <w:tcPr>
            <w:tcW w:w="2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CDF441" w14:textId="77777777" w:rsidR="000B13AD" w:rsidRPr="005D0760" w:rsidRDefault="000B13AD" w:rsidP="000B13AD">
            <w:pPr>
              <w:pStyle w:val="Punktygwne"/>
              <w:rPr>
                <w:rFonts w:ascii="Corbel" w:hAnsi="Corbel"/>
                <w:szCs w:val="24"/>
              </w:rPr>
            </w:pPr>
            <w:r w:rsidRPr="005D0760">
              <w:rPr>
                <w:rFonts w:ascii="Corbel" w:hAnsi="Corbel"/>
                <w:szCs w:val="24"/>
              </w:rPr>
              <w:t>ćw.,</w:t>
            </w:r>
          </w:p>
        </w:tc>
      </w:tr>
      <w:tr w:rsidR="000B13AD" w:rsidRPr="005D0760" w14:paraId="310C975C" w14:textId="77777777" w:rsidTr="00840225">
        <w:tc>
          <w:tcPr>
            <w:tcW w:w="1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B02FB1" w14:textId="77777777" w:rsidR="000B13AD" w:rsidRPr="005D0760" w:rsidRDefault="000B13AD" w:rsidP="000B13AD">
            <w:pPr>
              <w:pStyle w:val="Punktygwne"/>
              <w:rPr>
                <w:rFonts w:ascii="Corbel" w:hAnsi="Corbel"/>
                <w:szCs w:val="24"/>
              </w:rPr>
            </w:pPr>
            <w:r w:rsidRPr="005D0760">
              <w:rPr>
                <w:rFonts w:ascii="Corbel" w:hAnsi="Corbel"/>
                <w:szCs w:val="24"/>
              </w:rPr>
              <w:t>EK_02</w:t>
            </w:r>
          </w:p>
        </w:tc>
        <w:tc>
          <w:tcPr>
            <w:tcW w:w="4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2256E4" w14:textId="77777777" w:rsidR="000B13AD" w:rsidRPr="005D0760" w:rsidRDefault="00F17C4F" w:rsidP="000B13AD">
            <w:pPr>
              <w:pStyle w:val="Punktygwne"/>
              <w:rPr>
                <w:rFonts w:ascii="Corbel" w:hAnsi="Corbel"/>
                <w:szCs w:val="24"/>
              </w:rPr>
            </w:pPr>
            <w:r w:rsidRPr="005D0760">
              <w:rPr>
                <w:rFonts w:ascii="Corbel" w:hAnsi="Corbel"/>
                <w:szCs w:val="24"/>
              </w:rPr>
              <w:t>Zaliczenie z oceną</w:t>
            </w:r>
          </w:p>
        </w:tc>
        <w:tc>
          <w:tcPr>
            <w:tcW w:w="2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6C4E82" w14:textId="77777777" w:rsidR="000B13AD" w:rsidRPr="005D0760" w:rsidRDefault="000B13AD" w:rsidP="000B13AD">
            <w:pPr>
              <w:pStyle w:val="Punktygwne"/>
              <w:rPr>
                <w:rFonts w:ascii="Corbel" w:hAnsi="Corbel"/>
                <w:szCs w:val="24"/>
              </w:rPr>
            </w:pPr>
            <w:r w:rsidRPr="005D0760">
              <w:rPr>
                <w:rFonts w:ascii="Corbel" w:hAnsi="Corbel"/>
                <w:szCs w:val="24"/>
              </w:rPr>
              <w:t>ćw.</w:t>
            </w:r>
          </w:p>
        </w:tc>
      </w:tr>
      <w:tr w:rsidR="000B13AD" w:rsidRPr="005D0760" w14:paraId="77E28C87" w14:textId="77777777" w:rsidTr="00840225">
        <w:tc>
          <w:tcPr>
            <w:tcW w:w="1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177EDC" w14:textId="77777777" w:rsidR="000B13AD" w:rsidRPr="005D0760" w:rsidRDefault="000B13AD" w:rsidP="000B13AD">
            <w:pPr>
              <w:pStyle w:val="Punktygwne"/>
              <w:rPr>
                <w:rFonts w:ascii="Corbel" w:hAnsi="Corbel"/>
                <w:szCs w:val="24"/>
              </w:rPr>
            </w:pPr>
            <w:r w:rsidRPr="005D0760">
              <w:rPr>
                <w:rFonts w:ascii="Corbel" w:hAnsi="Corbel"/>
                <w:szCs w:val="24"/>
              </w:rPr>
              <w:t>EK_03</w:t>
            </w:r>
          </w:p>
        </w:tc>
        <w:tc>
          <w:tcPr>
            <w:tcW w:w="4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6AA0FA" w14:textId="77777777" w:rsidR="000B13AD" w:rsidRPr="005D0760" w:rsidRDefault="00F17C4F" w:rsidP="000B13AD">
            <w:pPr>
              <w:pStyle w:val="Punktygwne"/>
              <w:rPr>
                <w:rFonts w:ascii="Corbel" w:hAnsi="Corbel"/>
                <w:szCs w:val="24"/>
              </w:rPr>
            </w:pPr>
            <w:r w:rsidRPr="005D0760">
              <w:rPr>
                <w:rFonts w:ascii="Corbel" w:hAnsi="Corbel"/>
                <w:szCs w:val="24"/>
              </w:rPr>
              <w:t>Zaliczenie z oceną</w:t>
            </w:r>
          </w:p>
        </w:tc>
        <w:tc>
          <w:tcPr>
            <w:tcW w:w="2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AE759B" w14:textId="77777777" w:rsidR="000B13AD" w:rsidRPr="005D0760" w:rsidRDefault="000B13AD" w:rsidP="000B13AD">
            <w:pPr>
              <w:pStyle w:val="Punktygwne"/>
              <w:spacing w:after="0"/>
              <w:rPr>
                <w:rFonts w:ascii="Corbel" w:hAnsi="Corbel"/>
                <w:szCs w:val="24"/>
              </w:rPr>
            </w:pPr>
            <w:r w:rsidRPr="005D0760">
              <w:rPr>
                <w:rFonts w:ascii="Corbel" w:hAnsi="Corbel"/>
                <w:szCs w:val="24"/>
              </w:rPr>
              <w:t>ćw.</w:t>
            </w:r>
          </w:p>
        </w:tc>
      </w:tr>
      <w:tr w:rsidR="000B13AD" w:rsidRPr="005D0760" w14:paraId="6618072D" w14:textId="77777777" w:rsidTr="00840225">
        <w:tc>
          <w:tcPr>
            <w:tcW w:w="1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361359" w14:textId="77777777" w:rsidR="000B13AD" w:rsidRPr="005D0760" w:rsidRDefault="000B13AD" w:rsidP="000B13AD">
            <w:pPr>
              <w:pStyle w:val="Punktygwne"/>
              <w:rPr>
                <w:rFonts w:ascii="Corbel" w:hAnsi="Corbel"/>
                <w:szCs w:val="24"/>
              </w:rPr>
            </w:pPr>
            <w:r w:rsidRPr="005D0760">
              <w:rPr>
                <w:rFonts w:ascii="Corbel" w:hAnsi="Corbel"/>
                <w:szCs w:val="24"/>
              </w:rPr>
              <w:t>EK_04</w:t>
            </w:r>
          </w:p>
        </w:tc>
        <w:tc>
          <w:tcPr>
            <w:tcW w:w="4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91245C" w14:textId="77777777" w:rsidR="000B13AD" w:rsidRPr="005D0760" w:rsidRDefault="00F17C4F" w:rsidP="000B13AD">
            <w:pPr>
              <w:pStyle w:val="Punktygwne"/>
              <w:rPr>
                <w:rFonts w:ascii="Corbel" w:hAnsi="Corbel"/>
                <w:szCs w:val="24"/>
              </w:rPr>
            </w:pPr>
            <w:r w:rsidRPr="005D0760">
              <w:rPr>
                <w:rFonts w:ascii="Corbel" w:hAnsi="Corbel"/>
                <w:szCs w:val="24"/>
              </w:rPr>
              <w:t>Zaliczenie z oceną</w:t>
            </w:r>
          </w:p>
        </w:tc>
        <w:tc>
          <w:tcPr>
            <w:tcW w:w="2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2CADE4" w14:textId="77777777" w:rsidR="000B13AD" w:rsidRPr="005D0760" w:rsidRDefault="000B13AD" w:rsidP="000B13AD">
            <w:pPr>
              <w:pStyle w:val="Punktygwne"/>
              <w:spacing w:after="0"/>
              <w:rPr>
                <w:rFonts w:ascii="Corbel" w:hAnsi="Corbel"/>
                <w:szCs w:val="24"/>
              </w:rPr>
            </w:pPr>
            <w:r w:rsidRPr="005D0760">
              <w:rPr>
                <w:rFonts w:ascii="Corbel" w:hAnsi="Corbel"/>
                <w:szCs w:val="24"/>
              </w:rPr>
              <w:t>ćw.</w:t>
            </w:r>
          </w:p>
        </w:tc>
      </w:tr>
      <w:tr w:rsidR="000B13AD" w:rsidRPr="005D0760" w14:paraId="023E7702" w14:textId="77777777" w:rsidTr="00840225">
        <w:tc>
          <w:tcPr>
            <w:tcW w:w="1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D83339" w14:textId="77777777" w:rsidR="000B13AD" w:rsidRPr="005D0760" w:rsidRDefault="000B13AD" w:rsidP="000B13AD">
            <w:pPr>
              <w:pStyle w:val="Punktygwne"/>
              <w:rPr>
                <w:rFonts w:ascii="Corbel" w:hAnsi="Corbel"/>
                <w:szCs w:val="24"/>
              </w:rPr>
            </w:pPr>
            <w:r w:rsidRPr="005D0760">
              <w:rPr>
                <w:rFonts w:ascii="Corbel" w:hAnsi="Corbel"/>
                <w:szCs w:val="24"/>
              </w:rPr>
              <w:t>EK_05</w:t>
            </w:r>
          </w:p>
        </w:tc>
        <w:tc>
          <w:tcPr>
            <w:tcW w:w="4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31DE6E" w14:textId="77777777" w:rsidR="000B13AD" w:rsidRPr="005D0760" w:rsidRDefault="00F17C4F" w:rsidP="000B13AD">
            <w:pPr>
              <w:pStyle w:val="Punktygwne"/>
              <w:rPr>
                <w:rFonts w:ascii="Corbel" w:hAnsi="Corbel"/>
                <w:szCs w:val="24"/>
              </w:rPr>
            </w:pPr>
            <w:r w:rsidRPr="005D0760">
              <w:rPr>
                <w:rFonts w:ascii="Corbel" w:hAnsi="Corbel"/>
                <w:szCs w:val="24"/>
              </w:rPr>
              <w:t>Zaliczenie z oceną</w:t>
            </w:r>
          </w:p>
        </w:tc>
        <w:tc>
          <w:tcPr>
            <w:tcW w:w="2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2F222A" w14:textId="77777777" w:rsidR="000B13AD" w:rsidRPr="005D0760" w:rsidRDefault="000B13AD" w:rsidP="000B13AD">
            <w:pPr>
              <w:pStyle w:val="Punktygwne"/>
              <w:rPr>
                <w:rFonts w:ascii="Corbel" w:hAnsi="Corbel"/>
                <w:szCs w:val="24"/>
              </w:rPr>
            </w:pPr>
            <w:r w:rsidRPr="005D0760">
              <w:rPr>
                <w:rFonts w:ascii="Corbel" w:hAnsi="Corbel"/>
                <w:szCs w:val="24"/>
              </w:rPr>
              <w:t>ćw.</w:t>
            </w:r>
          </w:p>
        </w:tc>
      </w:tr>
      <w:tr w:rsidR="000B13AD" w:rsidRPr="005D0760" w14:paraId="19B4BD8E" w14:textId="77777777" w:rsidTr="00840225">
        <w:tc>
          <w:tcPr>
            <w:tcW w:w="1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6841B9" w14:textId="77777777" w:rsidR="000B13AD" w:rsidRPr="005D0760" w:rsidRDefault="000B13AD" w:rsidP="000B13AD">
            <w:pPr>
              <w:pStyle w:val="Punktygwne"/>
              <w:spacing w:after="0"/>
              <w:rPr>
                <w:rFonts w:ascii="Corbel" w:hAnsi="Corbel"/>
                <w:szCs w:val="24"/>
              </w:rPr>
            </w:pPr>
            <w:r w:rsidRPr="005D0760">
              <w:rPr>
                <w:rFonts w:ascii="Corbel" w:hAnsi="Corbel"/>
                <w:szCs w:val="24"/>
              </w:rPr>
              <w:t>EK_06</w:t>
            </w:r>
          </w:p>
        </w:tc>
        <w:tc>
          <w:tcPr>
            <w:tcW w:w="4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AE2051" w14:textId="77777777" w:rsidR="000B13AD" w:rsidRPr="005D0760" w:rsidRDefault="00F17C4F" w:rsidP="000B13AD">
            <w:pPr>
              <w:pStyle w:val="Punktygwne"/>
              <w:rPr>
                <w:rFonts w:ascii="Corbel" w:hAnsi="Corbel"/>
                <w:szCs w:val="24"/>
              </w:rPr>
            </w:pPr>
            <w:r w:rsidRPr="005D0760">
              <w:rPr>
                <w:rFonts w:ascii="Corbel" w:hAnsi="Corbel"/>
                <w:szCs w:val="24"/>
              </w:rPr>
              <w:t>Zaliczenie z oceną</w:t>
            </w:r>
          </w:p>
        </w:tc>
        <w:tc>
          <w:tcPr>
            <w:tcW w:w="2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1A8031" w14:textId="77777777" w:rsidR="000B13AD" w:rsidRPr="005D0760" w:rsidRDefault="000B13AD" w:rsidP="000B13AD">
            <w:pPr>
              <w:pStyle w:val="Punktygwne"/>
              <w:rPr>
                <w:rFonts w:ascii="Corbel" w:hAnsi="Corbel"/>
                <w:szCs w:val="24"/>
              </w:rPr>
            </w:pPr>
            <w:r w:rsidRPr="005D0760">
              <w:rPr>
                <w:rFonts w:ascii="Corbel" w:hAnsi="Corbel"/>
                <w:szCs w:val="24"/>
              </w:rPr>
              <w:t>ćw.</w:t>
            </w:r>
          </w:p>
        </w:tc>
      </w:tr>
      <w:tr w:rsidR="000B13AD" w:rsidRPr="005D0760" w14:paraId="54B81542" w14:textId="77777777" w:rsidTr="00840225">
        <w:tc>
          <w:tcPr>
            <w:tcW w:w="1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D8BDB0" w14:textId="77777777" w:rsidR="000B13AD" w:rsidRPr="005D0760" w:rsidRDefault="000B13AD" w:rsidP="000B13AD">
            <w:pPr>
              <w:pStyle w:val="Punktygwne"/>
              <w:spacing w:after="0"/>
              <w:rPr>
                <w:rFonts w:ascii="Corbel" w:hAnsi="Corbel"/>
                <w:szCs w:val="24"/>
              </w:rPr>
            </w:pPr>
            <w:r w:rsidRPr="005D0760">
              <w:rPr>
                <w:rFonts w:ascii="Corbel" w:hAnsi="Corbel"/>
                <w:szCs w:val="24"/>
              </w:rPr>
              <w:t>EK_07</w:t>
            </w:r>
          </w:p>
        </w:tc>
        <w:tc>
          <w:tcPr>
            <w:tcW w:w="4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F1DF42" w14:textId="77777777" w:rsidR="000B13AD" w:rsidRPr="005D0760" w:rsidRDefault="00F17C4F" w:rsidP="00CF5FCD">
            <w:pPr>
              <w:pStyle w:val="Punktygwne"/>
              <w:rPr>
                <w:rFonts w:ascii="Corbel" w:hAnsi="Corbel"/>
                <w:szCs w:val="24"/>
              </w:rPr>
            </w:pPr>
            <w:r w:rsidRPr="005D0760">
              <w:rPr>
                <w:rFonts w:ascii="Corbel" w:hAnsi="Corbel"/>
                <w:szCs w:val="24"/>
              </w:rPr>
              <w:t>Zaliczenie z oceną</w:t>
            </w:r>
          </w:p>
        </w:tc>
        <w:tc>
          <w:tcPr>
            <w:tcW w:w="2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0EA40B" w14:textId="77777777" w:rsidR="000B13AD" w:rsidRPr="005D0760" w:rsidRDefault="000B13AD" w:rsidP="000B13AD">
            <w:pPr>
              <w:pStyle w:val="Punktygwne"/>
              <w:spacing w:after="0"/>
              <w:rPr>
                <w:rFonts w:ascii="Corbel" w:hAnsi="Corbel"/>
                <w:szCs w:val="24"/>
              </w:rPr>
            </w:pPr>
            <w:r w:rsidRPr="005D0760">
              <w:rPr>
                <w:rFonts w:ascii="Corbel" w:hAnsi="Corbel"/>
                <w:szCs w:val="24"/>
              </w:rPr>
              <w:t>ćw.</w:t>
            </w:r>
          </w:p>
        </w:tc>
      </w:tr>
      <w:tr w:rsidR="000B13AD" w:rsidRPr="005D0760" w14:paraId="4E47967E" w14:textId="77777777" w:rsidTr="00840225">
        <w:tc>
          <w:tcPr>
            <w:tcW w:w="1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1467F5" w14:textId="77777777" w:rsidR="000B13AD" w:rsidRPr="005D0760" w:rsidRDefault="000B13AD" w:rsidP="000B13AD">
            <w:pPr>
              <w:pStyle w:val="Punktygwne"/>
              <w:spacing w:after="0"/>
              <w:rPr>
                <w:rFonts w:ascii="Corbel" w:hAnsi="Corbel"/>
                <w:szCs w:val="24"/>
              </w:rPr>
            </w:pPr>
            <w:r w:rsidRPr="005D0760">
              <w:rPr>
                <w:rFonts w:ascii="Corbel" w:hAnsi="Corbel"/>
                <w:szCs w:val="24"/>
              </w:rPr>
              <w:t>EK_08</w:t>
            </w:r>
          </w:p>
        </w:tc>
        <w:tc>
          <w:tcPr>
            <w:tcW w:w="4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E4F9D1" w14:textId="77777777" w:rsidR="000B13AD" w:rsidRPr="005D0760" w:rsidRDefault="00F17C4F" w:rsidP="00CF5FCD">
            <w:pPr>
              <w:pStyle w:val="Punktygwne"/>
              <w:rPr>
                <w:rFonts w:ascii="Corbel" w:hAnsi="Corbel"/>
                <w:szCs w:val="24"/>
              </w:rPr>
            </w:pPr>
            <w:r w:rsidRPr="005D0760">
              <w:rPr>
                <w:rFonts w:ascii="Corbel" w:hAnsi="Corbel"/>
                <w:szCs w:val="24"/>
              </w:rPr>
              <w:t>Zaliczenie z oceną</w:t>
            </w:r>
          </w:p>
        </w:tc>
        <w:tc>
          <w:tcPr>
            <w:tcW w:w="2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50C2A1" w14:textId="77777777" w:rsidR="000B13AD" w:rsidRPr="005D0760" w:rsidRDefault="000B13AD" w:rsidP="000B13AD">
            <w:pPr>
              <w:pStyle w:val="Punktygwne"/>
              <w:rPr>
                <w:rFonts w:ascii="Corbel" w:hAnsi="Corbel"/>
                <w:szCs w:val="24"/>
              </w:rPr>
            </w:pPr>
            <w:r w:rsidRPr="005D0760">
              <w:rPr>
                <w:rFonts w:ascii="Corbel" w:hAnsi="Corbel"/>
                <w:szCs w:val="24"/>
              </w:rPr>
              <w:t>ćw.</w:t>
            </w:r>
          </w:p>
        </w:tc>
      </w:tr>
      <w:tr w:rsidR="000B13AD" w:rsidRPr="005D0760" w14:paraId="2EC403BE" w14:textId="77777777" w:rsidTr="00840225">
        <w:tc>
          <w:tcPr>
            <w:tcW w:w="1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65514B" w14:textId="77777777" w:rsidR="000B13AD" w:rsidRPr="005D0760" w:rsidRDefault="000B13AD" w:rsidP="000B13AD">
            <w:pPr>
              <w:pStyle w:val="Punktygwne"/>
              <w:spacing w:after="0"/>
              <w:rPr>
                <w:rFonts w:ascii="Corbel" w:hAnsi="Corbel"/>
                <w:szCs w:val="24"/>
              </w:rPr>
            </w:pPr>
            <w:r w:rsidRPr="005D0760">
              <w:rPr>
                <w:rFonts w:ascii="Corbel" w:hAnsi="Corbel"/>
                <w:szCs w:val="24"/>
              </w:rPr>
              <w:t>EK_09</w:t>
            </w:r>
          </w:p>
        </w:tc>
        <w:tc>
          <w:tcPr>
            <w:tcW w:w="4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EC64D6" w14:textId="77777777" w:rsidR="000B13AD" w:rsidRPr="005D0760" w:rsidRDefault="00F17C4F" w:rsidP="00CF5FCD">
            <w:pPr>
              <w:pStyle w:val="Punktygwne"/>
              <w:rPr>
                <w:rFonts w:ascii="Corbel" w:hAnsi="Corbel"/>
                <w:szCs w:val="24"/>
              </w:rPr>
            </w:pPr>
            <w:r w:rsidRPr="005D0760">
              <w:rPr>
                <w:rFonts w:ascii="Corbel" w:hAnsi="Corbel"/>
                <w:szCs w:val="24"/>
              </w:rPr>
              <w:t>Zaliczenie z oceną</w:t>
            </w:r>
          </w:p>
        </w:tc>
        <w:tc>
          <w:tcPr>
            <w:tcW w:w="2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E56798" w14:textId="77777777" w:rsidR="000B13AD" w:rsidRPr="005D0760" w:rsidRDefault="000B13AD" w:rsidP="000B13AD">
            <w:pPr>
              <w:pStyle w:val="Punktygwne"/>
              <w:rPr>
                <w:rFonts w:ascii="Corbel" w:hAnsi="Corbel"/>
                <w:szCs w:val="24"/>
              </w:rPr>
            </w:pPr>
            <w:r w:rsidRPr="005D0760">
              <w:rPr>
                <w:rFonts w:ascii="Corbel" w:hAnsi="Corbel"/>
                <w:szCs w:val="24"/>
              </w:rPr>
              <w:t>ćw.</w:t>
            </w:r>
          </w:p>
        </w:tc>
      </w:tr>
      <w:tr w:rsidR="000B13AD" w:rsidRPr="005D0760" w14:paraId="40DECDFC" w14:textId="77777777" w:rsidTr="00840225">
        <w:tc>
          <w:tcPr>
            <w:tcW w:w="1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D05B7A" w14:textId="77777777" w:rsidR="000B13AD" w:rsidRPr="005D0760" w:rsidRDefault="000B13AD" w:rsidP="000B13AD">
            <w:pPr>
              <w:pStyle w:val="Punktygwne"/>
              <w:spacing w:after="0"/>
              <w:rPr>
                <w:rFonts w:ascii="Corbel" w:hAnsi="Corbel"/>
                <w:szCs w:val="24"/>
              </w:rPr>
            </w:pPr>
            <w:r w:rsidRPr="005D0760">
              <w:rPr>
                <w:rFonts w:ascii="Corbel" w:hAnsi="Corbel"/>
                <w:szCs w:val="24"/>
              </w:rPr>
              <w:t>EK_10</w:t>
            </w:r>
          </w:p>
        </w:tc>
        <w:tc>
          <w:tcPr>
            <w:tcW w:w="4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522DCA" w14:textId="77777777" w:rsidR="000B13AD" w:rsidRPr="005D0760" w:rsidRDefault="00F17C4F" w:rsidP="000B13AD">
            <w:pPr>
              <w:pStyle w:val="Punktygwne"/>
              <w:rPr>
                <w:rFonts w:ascii="Corbel" w:hAnsi="Corbel"/>
                <w:szCs w:val="24"/>
              </w:rPr>
            </w:pPr>
            <w:r w:rsidRPr="005D0760">
              <w:rPr>
                <w:rFonts w:ascii="Corbel" w:hAnsi="Corbel"/>
                <w:szCs w:val="24"/>
              </w:rPr>
              <w:t>Zaliczenie z oceną</w:t>
            </w:r>
          </w:p>
        </w:tc>
        <w:tc>
          <w:tcPr>
            <w:tcW w:w="2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B36963" w14:textId="77777777" w:rsidR="000B13AD" w:rsidRPr="005D0760" w:rsidRDefault="000B13AD" w:rsidP="000B13AD">
            <w:pPr>
              <w:pStyle w:val="Punktygwne"/>
              <w:rPr>
                <w:rFonts w:ascii="Corbel" w:hAnsi="Corbel"/>
                <w:szCs w:val="24"/>
              </w:rPr>
            </w:pPr>
            <w:r w:rsidRPr="005D0760">
              <w:rPr>
                <w:rFonts w:ascii="Corbel" w:hAnsi="Corbel"/>
                <w:szCs w:val="24"/>
              </w:rPr>
              <w:t>ćw.</w:t>
            </w:r>
          </w:p>
        </w:tc>
      </w:tr>
      <w:tr w:rsidR="000B13AD" w:rsidRPr="005D0760" w14:paraId="33725E4D" w14:textId="77777777" w:rsidTr="00840225">
        <w:tc>
          <w:tcPr>
            <w:tcW w:w="1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912047" w14:textId="77777777" w:rsidR="000B13AD" w:rsidRPr="005D0760" w:rsidRDefault="000B13AD" w:rsidP="000B13AD">
            <w:pPr>
              <w:pStyle w:val="Punktygwne"/>
              <w:spacing w:after="0"/>
              <w:rPr>
                <w:rFonts w:ascii="Corbel" w:hAnsi="Corbel"/>
                <w:szCs w:val="24"/>
              </w:rPr>
            </w:pPr>
            <w:r w:rsidRPr="005D0760">
              <w:rPr>
                <w:rFonts w:ascii="Corbel" w:hAnsi="Corbel"/>
                <w:szCs w:val="24"/>
              </w:rPr>
              <w:t>EK_11</w:t>
            </w:r>
          </w:p>
        </w:tc>
        <w:tc>
          <w:tcPr>
            <w:tcW w:w="4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901490" w14:textId="77777777" w:rsidR="000B13AD" w:rsidRPr="005D0760" w:rsidRDefault="00F17C4F" w:rsidP="000B13AD">
            <w:pPr>
              <w:pStyle w:val="Punktygwne"/>
              <w:rPr>
                <w:rFonts w:ascii="Corbel" w:hAnsi="Corbel"/>
                <w:szCs w:val="24"/>
              </w:rPr>
            </w:pPr>
            <w:r w:rsidRPr="005D0760">
              <w:rPr>
                <w:rFonts w:ascii="Corbel" w:hAnsi="Corbel"/>
                <w:szCs w:val="24"/>
              </w:rPr>
              <w:t>Zaliczenie z oceną</w:t>
            </w:r>
          </w:p>
        </w:tc>
        <w:tc>
          <w:tcPr>
            <w:tcW w:w="2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71D12D" w14:textId="77777777" w:rsidR="000B13AD" w:rsidRPr="005D0760" w:rsidRDefault="000B13AD" w:rsidP="000B13AD">
            <w:pPr>
              <w:pStyle w:val="Punktygwne"/>
              <w:rPr>
                <w:rFonts w:ascii="Corbel" w:hAnsi="Corbel"/>
                <w:szCs w:val="24"/>
              </w:rPr>
            </w:pPr>
            <w:r w:rsidRPr="005D0760">
              <w:rPr>
                <w:rFonts w:ascii="Corbel" w:hAnsi="Corbel"/>
                <w:szCs w:val="24"/>
              </w:rPr>
              <w:t>ćw.</w:t>
            </w:r>
          </w:p>
        </w:tc>
      </w:tr>
    </w:tbl>
    <w:p w14:paraId="4598773B" w14:textId="77777777" w:rsidR="00923D7D" w:rsidRPr="005D0760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522E250" w14:textId="77777777" w:rsidR="0085747A" w:rsidRPr="005D0760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5D0760">
        <w:rPr>
          <w:rFonts w:ascii="Corbel" w:hAnsi="Corbel"/>
          <w:smallCaps w:val="0"/>
          <w:szCs w:val="24"/>
        </w:rPr>
        <w:lastRenderedPageBreak/>
        <w:t xml:space="preserve">4.2 </w:t>
      </w:r>
      <w:r w:rsidR="0085747A" w:rsidRPr="005D0760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5D0760">
        <w:rPr>
          <w:rFonts w:ascii="Corbel" w:hAnsi="Corbel"/>
          <w:smallCaps w:val="0"/>
          <w:szCs w:val="24"/>
        </w:rPr>
        <w:t xml:space="preserve"> </w:t>
      </w:r>
    </w:p>
    <w:p w14:paraId="2650BC4E" w14:textId="77777777" w:rsidR="00923D7D" w:rsidRPr="005D0760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226"/>
        <w:gridCol w:w="5986"/>
      </w:tblGrid>
      <w:tr w:rsidR="00817BD1" w:rsidRPr="005D0760" w14:paraId="263D42DD" w14:textId="77777777" w:rsidTr="002C4E67">
        <w:trPr>
          <w:trHeight w:val="1088"/>
        </w:trPr>
        <w:tc>
          <w:tcPr>
            <w:tcW w:w="3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54BA61" w14:textId="77777777" w:rsidR="00817BD1" w:rsidRPr="005D0760" w:rsidRDefault="00CF5FCD" w:rsidP="00817BD1">
            <w:pPr>
              <w:pStyle w:val="Punktygwne"/>
              <w:rPr>
                <w:rFonts w:ascii="Corbel" w:hAnsi="Corbel"/>
                <w:szCs w:val="24"/>
              </w:rPr>
            </w:pPr>
            <w:r w:rsidRPr="005D0760">
              <w:rPr>
                <w:rFonts w:ascii="Corbel" w:hAnsi="Corbel"/>
                <w:szCs w:val="24"/>
              </w:rPr>
              <w:t>sposób (y) i forma (y) zaliczenia</w:t>
            </w:r>
          </w:p>
        </w:tc>
        <w:tc>
          <w:tcPr>
            <w:tcW w:w="5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7EDE01" w14:textId="77777777" w:rsidR="00817BD1" w:rsidRPr="005D0760" w:rsidRDefault="00CF5FCD" w:rsidP="00817BD1">
            <w:pPr>
              <w:pStyle w:val="Punktygwne"/>
              <w:rPr>
                <w:rFonts w:ascii="Corbel" w:hAnsi="Corbel"/>
                <w:szCs w:val="24"/>
              </w:rPr>
            </w:pPr>
            <w:r w:rsidRPr="005D0760">
              <w:rPr>
                <w:rFonts w:ascii="Corbel" w:hAnsi="Corbel"/>
                <w:szCs w:val="24"/>
              </w:rPr>
              <w:t>sposób zaliczenia:  zaliczenie z oceną</w:t>
            </w:r>
          </w:p>
          <w:p w14:paraId="291779C6" w14:textId="77777777" w:rsidR="00817BD1" w:rsidRPr="005D0760" w:rsidRDefault="00CF5FCD" w:rsidP="00817BD1">
            <w:pPr>
              <w:pStyle w:val="Punktygwne"/>
              <w:rPr>
                <w:rFonts w:ascii="Corbel" w:hAnsi="Corbel"/>
                <w:szCs w:val="24"/>
              </w:rPr>
            </w:pPr>
            <w:r w:rsidRPr="005D0760">
              <w:rPr>
                <w:rFonts w:ascii="Corbel" w:hAnsi="Corbel"/>
                <w:szCs w:val="24"/>
              </w:rPr>
              <w:t>forma zaliczenia:  zaliczenie z oceną (testowy z pytaniami otwartymi).</w:t>
            </w:r>
          </w:p>
          <w:p w14:paraId="04A76E40" w14:textId="77777777" w:rsidR="00817BD1" w:rsidRPr="005D0760" w:rsidRDefault="00817BD1" w:rsidP="00817BD1">
            <w:pPr>
              <w:pStyle w:val="Punktygwne"/>
              <w:rPr>
                <w:rFonts w:ascii="Corbel" w:hAnsi="Corbel"/>
                <w:szCs w:val="24"/>
              </w:rPr>
            </w:pPr>
          </w:p>
        </w:tc>
      </w:tr>
      <w:tr w:rsidR="00817BD1" w:rsidRPr="005D0760" w14:paraId="75DE2D12" w14:textId="77777777" w:rsidTr="00C32851">
        <w:tc>
          <w:tcPr>
            <w:tcW w:w="3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3ADD8F" w14:textId="77777777" w:rsidR="00817BD1" w:rsidRPr="005D0760" w:rsidRDefault="00CF5FCD" w:rsidP="00817BD1">
            <w:pPr>
              <w:pStyle w:val="Punktygwne"/>
              <w:rPr>
                <w:rFonts w:ascii="Corbel" w:hAnsi="Corbel"/>
                <w:szCs w:val="24"/>
              </w:rPr>
            </w:pPr>
            <w:r w:rsidRPr="005D0760">
              <w:rPr>
                <w:rFonts w:ascii="Corbel" w:hAnsi="Corbel"/>
                <w:szCs w:val="24"/>
              </w:rPr>
              <w:t>metody i kryteria oceny</w:t>
            </w:r>
          </w:p>
        </w:tc>
        <w:tc>
          <w:tcPr>
            <w:tcW w:w="5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527ACC" w14:textId="77777777" w:rsidR="002C4E67" w:rsidRPr="005D0760" w:rsidRDefault="00CF5FCD" w:rsidP="002C4E67">
            <w:pPr>
              <w:pStyle w:val="Punktygwne"/>
              <w:rPr>
                <w:rFonts w:ascii="Corbel" w:hAnsi="Corbel"/>
                <w:szCs w:val="24"/>
              </w:rPr>
            </w:pPr>
            <w:r w:rsidRPr="005D0760">
              <w:rPr>
                <w:rFonts w:ascii="Corbel" w:hAnsi="Corbel"/>
                <w:szCs w:val="24"/>
              </w:rPr>
              <w:t>zaliczenie z oceną:</w:t>
            </w:r>
          </w:p>
          <w:p w14:paraId="1F3DBD04" w14:textId="77777777" w:rsidR="00CF5FCD" w:rsidRPr="00CF5FCD" w:rsidRDefault="00CF5FCD" w:rsidP="00CF5FCD">
            <w:pPr>
              <w:numPr>
                <w:ilvl w:val="0"/>
                <w:numId w:val="8"/>
              </w:numPr>
              <w:shd w:val="clear" w:color="auto" w:fill="FFFFFF"/>
              <w:spacing w:before="100" w:beforeAutospacing="1" w:after="100" w:afterAutospacing="1"/>
              <w:contextualSpacing/>
              <w:jc w:val="both"/>
              <w:rPr>
                <w:rFonts w:ascii="Corbel" w:eastAsia="Times New Roman" w:hAnsi="Corbel" w:cs="Helvetica"/>
                <w:lang w:eastAsia="pl-PL"/>
              </w:rPr>
            </w:pPr>
            <w:r w:rsidRPr="00CF5FCD">
              <w:rPr>
                <w:rFonts w:ascii="Corbel" w:eastAsia="Times New Roman" w:hAnsi="Corbel" w:cs="Helvetica"/>
                <w:lang w:eastAsia="pl-PL"/>
              </w:rPr>
              <w:t>pisemny, z wykorzystaniem testu jednokrotnego wyboru.      w części testowej student wybiera prawidłową odpowiedź z co najmniej czterech zaproponowanych. arkusz testowy zawiera także pytanie/a otwarte.</w:t>
            </w:r>
          </w:p>
          <w:p w14:paraId="1E88F69B" w14:textId="77777777" w:rsidR="00CF5FCD" w:rsidRPr="00CF5FCD" w:rsidRDefault="00CF5FCD" w:rsidP="00CF5FCD">
            <w:pPr>
              <w:numPr>
                <w:ilvl w:val="0"/>
                <w:numId w:val="8"/>
              </w:numPr>
              <w:shd w:val="clear" w:color="auto" w:fill="FFFFFF"/>
              <w:spacing w:before="100" w:beforeAutospacing="1" w:after="100" w:afterAutospacing="1"/>
              <w:contextualSpacing/>
              <w:jc w:val="both"/>
              <w:rPr>
                <w:rFonts w:ascii="Corbel" w:eastAsia="Times New Roman" w:hAnsi="Corbel" w:cs="Helvetica"/>
                <w:lang w:eastAsia="pl-PL"/>
              </w:rPr>
            </w:pPr>
            <w:r w:rsidRPr="00CF5FCD">
              <w:rPr>
                <w:rFonts w:ascii="Corbel" w:eastAsia="Times New Roman" w:hAnsi="Corbel" w:cs="Helvetica"/>
                <w:lang w:eastAsia="pl-PL"/>
              </w:rPr>
              <w:t>pytania testowe obejmują wiedzę dotyczącą poglądów reprezentowanych przez szkoły doktrynalne lub poszczególnych myślicieli (mogą dotyczyć także ich biografii oraz twórczości). dotyczą także znajomości i doktrynalnej przynależności tekstów źródłowych, najważniejszych wydarzeń oraz pojęć historycznych mających wpływ lub związanych z myślą ustrojowo-administracyjną.</w:t>
            </w:r>
          </w:p>
          <w:p w14:paraId="07695BF9" w14:textId="77777777" w:rsidR="00CF5FCD" w:rsidRPr="00CF5FCD" w:rsidRDefault="00CF5FCD" w:rsidP="00CF5FCD">
            <w:pPr>
              <w:numPr>
                <w:ilvl w:val="0"/>
                <w:numId w:val="8"/>
              </w:numPr>
              <w:shd w:val="clear" w:color="auto" w:fill="FFFFFF"/>
              <w:spacing w:before="100" w:beforeAutospacing="1" w:after="100" w:afterAutospacing="1"/>
              <w:contextualSpacing/>
              <w:jc w:val="both"/>
              <w:rPr>
                <w:rFonts w:ascii="Corbel" w:eastAsia="Times New Roman" w:hAnsi="Corbel" w:cs="Helvetica"/>
                <w:lang w:eastAsia="pl-PL"/>
              </w:rPr>
            </w:pPr>
            <w:r w:rsidRPr="00CF5FCD">
              <w:rPr>
                <w:rFonts w:ascii="Corbel" w:eastAsia="Times New Roman" w:hAnsi="Corbel" w:cs="Helvetica"/>
                <w:lang w:eastAsia="pl-PL"/>
              </w:rPr>
              <w:t>dopuszczalne jest samodzielne dokonanie prze studenta korekty udzielonej odpowiedzi z zastrzeżeniem, iż musi to zostać uczynione w sposób nie budzący wątpliwości.</w:t>
            </w:r>
          </w:p>
          <w:p w14:paraId="6FFA13C1" w14:textId="77777777" w:rsidR="00CF5FCD" w:rsidRPr="00CF5FCD" w:rsidRDefault="00CF5FCD" w:rsidP="00CF5FCD">
            <w:pPr>
              <w:numPr>
                <w:ilvl w:val="0"/>
                <w:numId w:val="8"/>
              </w:numPr>
              <w:shd w:val="clear" w:color="auto" w:fill="FFFFFF"/>
              <w:spacing w:before="100" w:beforeAutospacing="1" w:after="100" w:afterAutospacing="1"/>
              <w:contextualSpacing/>
              <w:jc w:val="both"/>
              <w:rPr>
                <w:rFonts w:ascii="Corbel" w:eastAsia="Times New Roman" w:hAnsi="Corbel" w:cs="Helvetica"/>
                <w:lang w:eastAsia="pl-PL"/>
              </w:rPr>
            </w:pPr>
            <w:r w:rsidRPr="00CF5FCD">
              <w:rPr>
                <w:rFonts w:ascii="Corbel" w:eastAsia="Times New Roman" w:hAnsi="Corbel" w:cs="Helvetica"/>
                <w:lang w:eastAsia="pl-PL"/>
              </w:rPr>
              <w:t>za prawidłową odpowiedź student otrzymuje 1 punkt, nie stosuje się punktacji ułamkowej. pytanie/a otwarte oceniane są   w skali od 1 do 5 punktów (w zależności od poziomu trudności pytania). student udziela odpowiedzi bezpośrednio na arkuszu z pytaniami testowymi. liczba pytań testowych wynosi co najmniej 20. stosuje się podział na grupy. czas trwania zaliczenia  uzależniony jest od liczby pytań. student ma 1 minutę na udzielenie odpowiedzi na jedno pytanie testowe a na udzielenie odpowiedzi na pytanie otwarte student ma od 1 do 10 minut (w zależności id poziomu trudności pytania).</w:t>
            </w:r>
          </w:p>
          <w:p w14:paraId="67D4CB12" w14:textId="77777777" w:rsidR="00CF5FCD" w:rsidRPr="00CF5FCD" w:rsidRDefault="00CF5FCD" w:rsidP="00CF5FCD">
            <w:pPr>
              <w:numPr>
                <w:ilvl w:val="0"/>
                <w:numId w:val="8"/>
              </w:numPr>
              <w:shd w:val="clear" w:color="auto" w:fill="FFFFFF"/>
              <w:spacing w:before="100" w:beforeAutospacing="1" w:after="100" w:afterAutospacing="1"/>
              <w:contextualSpacing/>
              <w:jc w:val="both"/>
              <w:rPr>
                <w:rFonts w:ascii="Corbel" w:eastAsia="Times New Roman" w:hAnsi="Corbel" w:cs="Helvetica"/>
                <w:lang w:eastAsia="pl-PL"/>
              </w:rPr>
            </w:pPr>
            <w:r w:rsidRPr="00CF5FCD">
              <w:rPr>
                <w:rFonts w:ascii="Corbel" w:eastAsia="Times New Roman" w:hAnsi="Corbel" w:cs="Helvetica"/>
                <w:lang w:eastAsia="pl-PL"/>
              </w:rPr>
              <w:t>minimalny próg zaliczenia wynosi 50% maksymalnej liczby punktów.</w:t>
            </w:r>
          </w:p>
          <w:p w14:paraId="697F6A65" w14:textId="77777777" w:rsidR="00CF5FCD" w:rsidRPr="00CF5FCD" w:rsidRDefault="00CF5FCD" w:rsidP="00CF5FCD">
            <w:pPr>
              <w:numPr>
                <w:ilvl w:val="0"/>
                <w:numId w:val="8"/>
              </w:numPr>
              <w:shd w:val="clear" w:color="auto" w:fill="FFFFFF"/>
              <w:spacing w:before="100" w:beforeAutospacing="1" w:after="100" w:afterAutospacing="1"/>
              <w:contextualSpacing/>
              <w:jc w:val="both"/>
              <w:rPr>
                <w:rFonts w:ascii="Corbel" w:eastAsia="Times New Roman" w:hAnsi="Corbel" w:cs="Helvetica"/>
                <w:lang w:eastAsia="pl-PL"/>
              </w:rPr>
            </w:pPr>
            <w:r w:rsidRPr="00CF5FCD">
              <w:rPr>
                <w:rFonts w:ascii="Corbel" w:eastAsia="Times New Roman" w:hAnsi="Corbel" w:cs="Helvetica"/>
                <w:lang w:eastAsia="pl-PL"/>
              </w:rPr>
              <w:t>termin zaliczenia zostaje ustalony w uzgodnieniu ze studentami z uwzględnieniem kalendarza roku akademickiego oraz harmonogramu sesji egzaminacyjnej.</w:t>
            </w:r>
          </w:p>
          <w:p w14:paraId="5821A45E" w14:textId="77777777" w:rsidR="00CF5FCD" w:rsidRPr="00CF5FCD" w:rsidRDefault="00CF5FCD" w:rsidP="00CF5FCD">
            <w:pPr>
              <w:numPr>
                <w:ilvl w:val="0"/>
                <w:numId w:val="8"/>
              </w:numPr>
              <w:shd w:val="clear" w:color="auto" w:fill="FFFFFF"/>
              <w:spacing w:before="100" w:beforeAutospacing="1" w:after="100" w:afterAutospacing="1"/>
              <w:contextualSpacing/>
              <w:jc w:val="both"/>
              <w:rPr>
                <w:rFonts w:ascii="Corbel" w:eastAsia="Times New Roman" w:hAnsi="Corbel" w:cs="Helvetica"/>
                <w:lang w:eastAsia="pl-PL"/>
              </w:rPr>
            </w:pPr>
            <w:r w:rsidRPr="00CF5FCD">
              <w:rPr>
                <w:rFonts w:ascii="Corbel" w:eastAsia="Times New Roman" w:hAnsi="Corbel" w:cs="Helvetica"/>
                <w:lang w:eastAsia="pl-PL"/>
              </w:rPr>
              <w:t xml:space="preserve">dopuszczalne jest przystąpienie do zaliczania przed </w:t>
            </w:r>
            <w:r w:rsidRPr="00CF5FCD">
              <w:rPr>
                <w:rFonts w:ascii="Corbel" w:eastAsia="Times New Roman" w:hAnsi="Corbel" w:cs="Helvetica"/>
                <w:lang w:eastAsia="pl-PL"/>
              </w:rPr>
              <w:lastRenderedPageBreak/>
              <w:t>sesja egzaminacyjną, w tzw. terminie zerowym.</w:t>
            </w:r>
          </w:p>
          <w:p w14:paraId="1DAB97C5" w14:textId="77777777" w:rsidR="00CF5FCD" w:rsidRPr="00CF5FCD" w:rsidRDefault="00CF5FCD" w:rsidP="00CF5FCD">
            <w:pPr>
              <w:numPr>
                <w:ilvl w:val="0"/>
                <w:numId w:val="8"/>
              </w:numPr>
              <w:shd w:val="clear" w:color="auto" w:fill="FFFFFF"/>
              <w:spacing w:before="100" w:beforeAutospacing="1" w:after="100" w:afterAutospacing="1"/>
              <w:contextualSpacing/>
              <w:jc w:val="both"/>
              <w:rPr>
                <w:rFonts w:ascii="Corbel" w:eastAsia="Times New Roman" w:hAnsi="Corbel" w:cs="Helvetica"/>
                <w:lang w:eastAsia="pl-PL"/>
              </w:rPr>
            </w:pPr>
            <w:r w:rsidRPr="00CF5FCD">
              <w:rPr>
                <w:rFonts w:ascii="Corbel" w:eastAsia="Times New Roman" w:hAnsi="Corbel" w:cs="Helvetica"/>
                <w:lang w:eastAsia="pl-PL"/>
              </w:rPr>
              <w:t>w szczególnie uzasadnionych przypadkach dopuszczalne jest przystąpienie do zaliczenia w formie ustnej.</w:t>
            </w:r>
          </w:p>
          <w:p w14:paraId="5AEA3070" w14:textId="77777777" w:rsidR="00CF5FCD" w:rsidRPr="00CF5FCD" w:rsidRDefault="00CF5FCD" w:rsidP="00CF5FCD">
            <w:pPr>
              <w:numPr>
                <w:ilvl w:val="0"/>
                <w:numId w:val="8"/>
              </w:numPr>
              <w:shd w:val="clear" w:color="auto" w:fill="FFFFFF"/>
              <w:spacing w:before="100" w:beforeAutospacing="1" w:after="100" w:afterAutospacing="1"/>
              <w:contextualSpacing/>
              <w:jc w:val="both"/>
              <w:rPr>
                <w:rFonts w:ascii="Corbel" w:eastAsia="Times New Roman" w:hAnsi="Corbel" w:cs="Helvetica"/>
                <w:lang w:eastAsia="pl-PL"/>
              </w:rPr>
            </w:pPr>
            <w:r w:rsidRPr="00CF5FCD">
              <w:rPr>
                <w:rFonts w:ascii="Corbel" w:eastAsia="Times New Roman" w:hAnsi="Corbel" w:cs="Helvetica"/>
                <w:lang w:eastAsia="pl-PL"/>
              </w:rPr>
              <w:t xml:space="preserve">dopuszcza się ogłoszenie wyników zaliczenia, poprzez umieszczenie stosownej informacji na stronie internetowej  </w:t>
            </w:r>
            <w:r w:rsidRPr="005D0760">
              <w:rPr>
                <w:rFonts w:ascii="Corbel" w:eastAsia="Times New Roman" w:hAnsi="Corbel" w:cs="Helvetica"/>
                <w:lang w:eastAsia="pl-PL"/>
              </w:rPr>
              <w:t>(z zachowaniem zasad anonimowoś</w:t>
            </w:r>
            <w:r w:rsidRPr="00CF5FCD">
              <w:rPr>
                <w:rFonts w:ascii="Corbel" w:eastAsia="Times New Roman" w:hAnsi="Corbel" w:cs="Helvetica"/>
                <w:lang w:eastAsia="pl-PL"/>
              </w:rPr>
              <w:t>ci).</w:t>
            </w:r>
          </w:p>
          <w:p w14:paraId="65512AA7" w14:textId="77777777" w:rsidR="00817BD1" w:rsidRPr="005D0760" w:rsidRDefault="00817BD1" w:rsidP="00CF5FCD">
            <w:pPr>
              <w:pStyle w:val="Punktygwne"/>
              <w:rPr>
                <w:rFonts w:ascii="Corbel" w:hAnsi="Corbel"/>
                <w:b w:val="0"/>
                <w:szCs w:val="24"/>
              </w:rPr>
            </w:pPr>
          </w:p>
        </w:tc>
      </w:tr>
    </w:tbl>
    <w:p w14:paraId="6773F4A9" w14:textId="77777777" w:rsidR="0085747A" w:rsidRPr="005D076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67DF19A" w14:textId="77777777" w:rsidR="009F4610" w:rsidRPr="005D0760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5D0760">
        <w:rPr>
          <w:rFonts w:ascii="Corbel" w:hAnsi="Corbel"/>
          <w:b/>
          <w:sz w:val="24"/>
          <w:szCs w:val="24"/>
        </w:rPr>
        <w:t xml:space="preserve">5. </w:t>
      </w:r>
      <w:r w:rsidR="00C61DC5" w:rsidRPr="005D0760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08AA849B" w14:textId="77777777" w:rsidR="0085747A" w:rsidRPr="005D076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5D0760" w14:paraId="0126B418" w14:textId="77777777" w:rsidTr="003E1941">
        <w:tc>
          <w:tcPr>
            <w:tcW w:w="4962" w:type="dxa"/>
            <w:vAlign w:val="center"/>
          </w:tcPr>
          <w:p w14:paraId="10ADD1C1" w14:textId="77777777" w:rsidR="0085747A" w:rsidRPr="005D0760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D0760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5D0760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5D0760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7754895D" w14:textId="77777777" w:rsidR="0085747A" w:rsidRPr="005D0760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D0760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5D0760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5D0760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5D0760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5D0760" w14:paraId="688E1F76" w14:textId="77777777" w:rsidTr="00923D7D">
        <w:tc>
          <w:tcPr>
            <w:tcW w:w="4962" w:type="dxa"/>
          </w:tcPr>
          <w:p w14:paraId="44D7A135" w14:textId="77777777" w:rsidR="0085747A" w:rsidRPr="005D0760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D0760">
              <w:rPr>
                <w:rFonts w:ascii="Corbel" w:hAnsi="Corbel"/>
                <w:sz w:val="24"/>
                <w:szCs w:val="24"/>
              </w:rPr>
              <w:t>G</w:t>
            </w:r>
            <w:r w:rsidR="0085747A" w:rsidRPr="005D0760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5D0760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5D0760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5D0760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5D0760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5D0760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5D0760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1F5059B4" w14:textId="77777777" w:rsidR="0085747A" w:rsidRPr="005D0760" w:rsidRDefault="000B13AD" w:rsidP="000B13A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5D0760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5D0760" w14:paraId="53F075B1" w14:textId="77777777" w:rsidTr="00923D7D">
        <w:tc>
          <w:tcPr>
            <w:tcW w:w="4962" w:type="dxa"/>
          </w:tcPr>
          <w:p w14:paraId="2F59E03D" w14:textId="77777777" w:rsidR="00C61DC5" w:rsidRPr="005D0760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D0760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5D0760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5FC4CFE" w14:textId="77777777" w:rsidR="00C61DC5" w:rsidRPr="005D0760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D0760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5B227507" w14:textId="77777777" w:rsidR="00C61DC5" w:rsidRPr="005D0760" w:rsidRDefault="000B13AD" w:rsidP="00E41F9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5D0760">
              <w:rPr>
                <w:rFonts w:ascii="Corbel" w:hAnsi="Corbel"/>
                <w:sz w:val="24"/>
                <w:szCs w:val="24"/>
              </w:rPr>
              <w:t xml:space="preserve">4 (udział w konsultacjach - 2 godz., udział w </w:t>
            </w:r>
            <w:r w:rsidR="00E41F92" w:rsidRPr="005D0760">
              <w:rPr>
                <w:rFonts w:ascii="Corbel" w:hAnsi="Corbel"/>
                <w:sz w:val="24"/>
                <w:szCs w:val="24"/>
              </w:rPr>
              <w:t>zaliczeniu</w:t>
            </w:r>
            <w:r w:rsidRPr="005D0760">
              <w:rPr>
                <w:rFonts w:ascii="Corbel" w:hAnsi="Corbel"/>
                <w:sz w:val="24"/>
                <w:szCs w:val="24"/>
              </w:rPr>
              <w:t xml:space="preserve"> - 2 godz.</w:t>
            </w:r>
          </w:p>
        </w:tc>
      </w:tr>
      <w:tr w:rsidR="00C61DC5" w:rsidRPr="005D0760" w14:paraId="2071D330" w14:textId="77777777" w:rsidTr="00923D7D">
        <w:tc>
          <w:tcPr>
            <w:tcW w:w="4962" w:type="dxa"/>
          </w:tcPr>
          <w:p w14:paraId="4ADFF392" w14:textId="77777777" w:rsidR="0071620A" w:rsidRPr="005D0760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D0760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5D0760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5D0760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0C9013F0" w14:textId="77777777" w:rsidR="00C61DC5" w:rsidRPr="005D0760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D0760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0E59A73F" w14:textId="77777777" w:rsidR="00C61DC5" w:rsidRPr="005D0760" w:rsidRDefault="000B13AD" w:rsidP="000B13A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5D0760">
              <w:rPr>
                <w:rFonts w:ascii="Corbel" w:hAnsi="Corbel"/>
                <w:sz w:val="24"/>
                <w:szCs w:val="24"/>
              </w:rPr>
              <w:t>56</w:t>
            </w:r>
          </w:p>
        </w:tc>
      </w:tr>
      <w:tr w:rsidR="0085747A" w:rsidRPr="005D0760" w14:paraId="5041EAC2" w14:textId="77777777" w:rsidTr="00923D7D">
        <w:tc>
          <w:tcPr>
            <w:tcW w:w="4962" w:type="dxa"/>
          </w:tcPr>
          <w:p w14:paraId="49BF8DDC" w14:textId="77777777" w:rsidR="0085747A" w:rsidRPr="005D0760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D0760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4B21E51" w14:textId="77777777" w:rsidR="0085747A" w:rsidRPr="005D0760" w:rsidRDefault="000B13AD" w:rsidP="000B13A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5D0760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5D0760" w14:paraId="2BDF2035" w14:textId="77777777" w:rsidTr="00923D7D">
        <w:tc>
          <w:tcPr>
            <w:tcW w:w="4962" w:type="dxa"/>
          </w:tcPr>
          <w:p w14:paraId="0BD7EC72" w14:textId="77777777" w:rsidR="0085747A" w:rsidRPr="005D0760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5D0760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5968E54" w14:textId="77777777" w:rsidR="0085747A" w:rsidRPr="005D0760" w:rsidRDefault="000B13AD" w:rsidP="000B13A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5D0760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29E3561D" w14:textId="77777777" w:rsidR="0085747A" w:rsidRPr="005D0760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5D0760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5D0760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16B6D9B" w14:textId="77777777" w:rsidR="003E1941" w:rsidRPr="005D0760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1588955" w14:textId="77777777" w:rsidR="0085747A" w:rsidRPr="005D0760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5D0760">
        <w:rPr>
          <w:rFonts w:ascii="Corbel" w:hAnsi="Corbel"/>
          <w:smallCaps w:val="0"/>
          <w:szCs w:val="24"/>
        </w:rPr>
        <w:t xml:space="preserve">6. </w:t>
      </w:r>
      <w:r w:rsidR="0085747A" w:rsidRPr="005D0760">
        <w:rPr>
          <w:rFonts w:ascii="Corbel" w:hAnsi="Corbel"/>
          <w:smallCaps w:val="0"/>
          <w:szCs w:val="24"/>
        </w:rPr>
        <w:t>PRAKTYKI ZAWO</w:t>
      </w:r>
      <w:r w:rsidR="009D3F3B" w:rsidRPr="005D0760">
        <w:rPr>
          <w:rFonts w:ascii="Corbel" w:hAnsi="Corbel"/>
          <w:smallCaps w:val="0"/>
          <w:szCs w:val="24"/>
        </w:rPr>
        <w:t>DOWE W RAMACH PRZEDMIOTU</w:t>
      </w:r>
    </w:p>
    <w:p w14:paraId="1C995A4C" w14:textId="77777777" w:rsidR="0085747A" w:rsidRPr="005D0760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5D0760" w14:paraId="2ED1D258" w14:textId="77777777" w:rsidTr="0071620A">
        <w:trPr>
          <w:trHeight w:val="397"/>
        </w:trPr>
        <w:tc>
          <w:tcPr>
            <w:tcW w:w="3544" w:type="dxa"/>
          </w:tcPr>
          <w:p w14:paraId="4229D5F9" w14:textId="77777777" w:rsidR="0085747A" w:rsidRPr="005D076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D0760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5A028C6B" w14:textId="77777777" w:rsidR="0085747A" w:rsidRPr="005D076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5D0760" w14:paraId="35603A48" w14:textId="77777777" w:rsidTr="0071620A">
        <w:trPr>
          <w:trHeight w:val="397"/>
        </w:trPr>
        <w:tc>
          <w:tcPr>
            <w:tcW w:w="3544" w:type="dxa"/>
          </w:tcPr>
          <w:p w14:paraId="427F3BE8" w14:textId="77777777" w:rsidR="0085747A" w:rsidRPr="005D076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D0760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262A0721" w14:textId="77777777" w:rsidR="0085747A" w:rsidRPr="005D076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7A8A5F6" w14:textId="77777777" w:rsidR="003E1941" w:rsidRPr="005D0760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BF3A4FC" w14:textId="77777777" w:rsidR="0085747A" w:rsidRPr="005D0760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5D0760">
        <w:rPr>
          <w:rFonts w:ascii="Corbel" w:hAnsi="Corbel"/>
          <w:smallCaps w:val="0"/>
          <w:szCs w:val="24"/>
        </w:rPr>
        <w:t xml:space="preserve">7. </w:t>
      </w:r>
      <w:r w:rsidR="0085747A" w:rsidRPr="005D0760">
        <w:rPr>
          <w:rFonts w:ascii="Corbel" w:hAnsi="Corbel"/>
          <w:smallCaps w:val="0"/>
          <w:szCs w:val="24"/>
        </w:rPr>
        <w:t>LITERATURA</w:t>
      </w:r>
      <w:r w:rsidRPr="005D0760">
        <w:rPr>
          <w:rFonts w:ascii="Corbel" w:hAnsi="Corbel"/>
          <w:smallCaps w:val="0"/>
          <w:szCs w:val="24"/>
        </w:rPr>
        <w:t xml:space="preserve"> </w:t>
      </w:r>
    </w:p>
    <w:p w14:paraId="3D0D307D" w14:textId="77777777" w:rsidR="00675843" w:rsidRPr="005D0760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5D0760" w14:paraId="7912961C" w14:textId="77777777" w:rsidTr="0071620A">
        <w:trPr>
          <w:trHeight w:val="397"/>
        </w:trPr>
        <w:tc>
          <w:tcPr>
            <w:tcW w:w="7513" w:type="dxa"/>
          </w:tcPr>
          <w:p w14:paraId="3E09F630" w14:textId="77777777" w:rsidR="000B13AD" w:rsidRPr="005D0760" w:rsidRDefault="0085747A" w:rsidP="000B13AD">
            <w:pPr>
              <w:pStyle w:val="Punktygwne"/>
              <w:ind w:left="720"/>
              <w:rPr>
                <w:rFonts w:ascii="Corbel" w:hAnsi="Corbel"/>
                <w:b w:val="0"/>
                <w:szCs w:val="24"/>
              </w:rPr>
            </w:pPr>
            <w:r w:rsidRPr="005D0760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  <w:r w:rsidR="000B13AD" w:rsidRPr="005D0760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1F3673EB" w14:textId="77777777" w:rsidR="000C549F" w:rsidRPr="005D0760" w:rsidRDefault="000C549F" w:rsidP="000C549F">
            <w:pPr>
              <w:pStyle w:val="Akapitzlist"/>
              <w:numPr>
                <w:ilvl w:val="0"/>
                <w:numId w:val="4"/>
              </w:numPr>
              <w:shd w:val="clear" w:color="auto" w:fill="FFFFFF"/>
              <w:spacing w:after="0" w:line="336" w:lineRule="atLeast"/>
              <w:jc w:val="both"/>
              <w:rPr>
                <w:rFonts w:ascii="Corbel" w:eastAsia="Times New Roman" w:hAnsi="Corbel" w:cs="Helvetica"/>
                <w:lang w:eastAsia="pl-PL"/>
              </w:rPr>
            </w:pPr>
            <w:r w:rsidRPr="005D0760">
              <w:rPr>
                <w:rFonts w:ascii="Corbel" w:eastAsia="Times New Roman" w:hAnsi="Corbel" w:cs="Helvetica"/>
                <w:lang w:eastAsia="pl-PL"/>
              </w:rPr>
              <w:t xml:space="preserve">L. Dubel: </w:t>
            </w:r>
            <w:r w:rsidRPr="005D0760">
              <w:rPr>
                <w:rFonts w:ascii="Corbel" w:eastAsia="Times New Roman" w:hAnsi="Corbel" w:cs="Helvetica"/>
                <w:i/>
                <w:lang w:eastAsia="pl-PL"/>
              </w:rPr>
              <w:t>Historia doktryn politycznych i prawnych do schyłku XX wieku,</w:t>
            </w:r>
            <w:r w:rsidRPr="005D0760">
              <w:rPr>
                <w:rFonts w:ascii="Corbel" w:eastAsia="Times New Roman" w:hAnsi="Corbel" w:cs="Helvetica"/>
                <w:lang w:eastAsia="pl-PL"/>
              </w:rPr>
              <w:t xml:space="preserve"> Wydawnictwo „</w:t>
            </w:r>
            <w:proofErr w:type="spellStart"/>
            <w:r w:rsidRPr="005D0760">
              <w:rPr>
                <w:rFonts w:ascii="Corbel" w:eastAsia="Times New Roman" w:hAnsi="Corbel" w:cs="Helvetica"/>
                <w:lang w:eastAsia="pl-PL"/>
              </w:rPr>
              <w:t>LexisNexis</w:t>
            </w:r>
            <w:proofErr w:type="spellEnd"/>
            <w:r w:rsidRPr="005D0760">
              <w:rPr>
                <w:rFonts w:ascii="Corbel" w:eastAsia="Times New Roman" w:hAnsi="Corbel" w:cs="Helvetica"/>
                <w:lang w:eastAsia="pl-PL"/>
              </w:rPr>
              <w:t>”, Warszawa 2012.</w:t>
            </w:r>
          </w:p>
          <w:p w14:paraId="0709C81B" w14:textId="77777777" w:rsidR="000C549F" w:rsidRPr="005D0760" w:rsidRDefault="000C549F" w:rsidP="000C549F">
            <w:pPr>
              <w:pStyle w:val="Akapitzlist"/>
              <w:shd w:val="clear" w:color="auto" w:fill="FFFFFF"/>
              <w:spacing w:after="0" w:line="336" w:lineRule="atLeast"/>
              <w:jc w:val="both"/>
              <w:rPr>
                <w:rFonts w:ascii="Corbel" w:eastAsia="Times New Roman" w:hAnsi="Corbel" w:cs="Helvetica"/>
                <w:lang w:eastAsia="pl-PL"/>
              </w:rPr>
            </w:pPr>
          </w:p>
          <w:p w14:paraId="1D4E5D19" w14:textId="77777777" w:rsidR="000C549F" w:rsidRPr="005D0760" w:rsidRDefault="000C549F" w:rsidP="000C549F">
            <w:pPr>
              <w:pStyle w:val="Akapitzlist"/>
              <w:numPr>
                <w:ilvl w:val="0"/>
                <w:numId w:val="4"/>
              </w:numPr>
              <w:shd w:val="clear" w:color="auto" w:fill="FFFFFF"/>
              <w:spacing w:after="0" w:line="336" w:lineRule="atLeast"/>
              <w:jc w:val="both"/>
              <w:rPr>
                <w:rFonts w:ascii="Corbel" w:eastAsia="Times New Roman" w:hAnsi="Corbel" w:cs="Helvetica"/>
                <w:lang w:eastAsia="pl-PL"/>
              </w:rPr>
            </w:pPr>
            <w:r w:rsidRPr="005D0760">
              <w:rPr>
                <w:rFonts w:ascii="Corbel" w:eastAsia="Times New Roman" w:hAnsi="Corbel" w:cs="Helvetica"/>
                <w:lang w:eastAsia="pl-PL"/>
              </w:rPr>
              <w:t xml:space="preserve">L. Dubel, J. </w:t>
            </w:r>
            <w:proofErr w:type="spellStart"/>
            <w:r w:rsidRPr="005D0760">
              <w:rPr>
                <w:rFonts w:ascii="Corbel" w:eastAsia="Times New Roman" w:hAnsi="Corbel" w:cs="Helvetica"/>
                <w:lang w:eastAsia="pl-PL"/>
              </w:rPr>
              <w:t>Kostrubiec</w:t>
            </w:r>
            <w:proofErr w:type="spellEnd"/>
            <w:r w:rsidRPr="005D0760">
              <w:rPr>
                <w:rFonts w:ascii="Corbel" w:eastAsia="Times New Roman" w:hAnsi="Corbel" w:cs="Helvetica"/>
                <w:lang w:eastAsia="pl-PL"/>
              </w:rPr>
              <w:t xml:space="preserve">, G. </w:t>
            </w:r>
            <w:proofErr w:type="spellStart"/>
            <w:r w:rsidRPr="005D0760">
              <w:rPr>
                <w:rFonts w:ascii="Corbel" w:eastAsia="Times New Roman" w:hAnsi="Corbel" w:cs="Helvetica"/>
                <w:lang w:eastAsia="pl-PL"/>
              </w:rPr>
              <w:t>Ławnikowicz</w:t>
            </w:r>
            <w:proofErr w:type="spellEnd"/>
            <w:r w:rsidRPr="005D0760">
              <w:rPr>
                <w:rFonts w:ascii="Corbel" w:eastAsia="Times New Roman" w:hAnsi="Corbel" w:cs="Helvetica"/>
                <w:lang w:eastAsia="pl-PL"/>
              </w:rPr>
              <w:t xml:space="preserve">, M. Łuszczyńska, W. Więcław: </w:t>
            </w:r>
            <w:r w:rsidRPr="005D0760">
              <w:rPr>
                <w:rFonts w:ascii="Corbel" w:eastAsia="Times New Roman" w:hAnsi="Corbel" w:cs="Helvetica"/>
                <w:i/>
                <w:lang w:eastAsia="pl-PL"/>
              </w:rPr>
              <w:t xml:space="preserve">Historia doktryn politycznych i prawnych do początku XX wieku, Materiały źródłowe, </w:t>
            </w:r>
            <w:r w:rsidRPr="005D0760">
              <w:rPr>
                <w:rFonts w:ascii="Corbel" w:eastAsia="Times New Roman" w:hAnsi="Corbel" w:cs="Helvetica"/>
                <w:lang w:eastAsia="pl-PL"/>
              </w:rPr>
              <w:t>Wydawnictwo Uniwersytetu Marii Curie-Skłodowskiej, Lublin 2003</w:t>
            </w:r>
          </w:p>
          <w:p w14:paraId="62563EC7" w14:textId="77777777" w:rsidR="000C549F" w:rsidRPr="005D0760" w:rsidRDefault="000C549F" w:rsidP="000C549F">
            <w:pPr>
              <w:pStyle w:val="Akapitzlist"/>
              <w:shd w:val="clear" w:color="auto" w:fill="FFFFFF"/>
              <w:spacing w:after="0" w:line="336" w:lineRule="atLeast"/>
              <w:jc w:val="both"/>
              <w:rPr>
                <w:rFonts w:ascii="Corbel" w:eastAsia="Times New Roman" w:hAnsi="Corbel" w:cs="Helvetica"/>
                <w:lang w:eastAsia="pl-PL"/>
              </w:rPr>
            </w:pPr>
          </w:p>
          <w:p w14:paraId="21B34910" w14:textId="77777777" w:rsidR="000C549F" w:rsidRPr="005D0760" w:rsidRDefault="000C549F" w:rsidP="000C549F">
            <w:pPr>
              <w:pStyle w:val="Akapitzlist"/>
              <w:numPr>
                <w:ilvl w:val="0"/>
                <w:numId w:val="4"/>
              </w:numPr>
              <w:shd w:val="clear" w:color="auto" w:fill="FFFFFF"/>
              <w:spacing w:after="0" w:line="336" w:lineRule="atLeast"/>
              <w:jc w:val="both"/>
              <w:rPr>
                <w:rFonts w:ascii="Corbel" w:eastAsia="Times New Roman" w:hAnsi="Corbel" w:cs="Helvetica"/>
                <w:lang w:eastAsia="pl-PL"/>
              </w:rPr>
            </w:pPr>
            <w:r w:rsidRPr="005D0760">
              <w:rPr>
                <w:rFonts w:ascii="Corbel" w:eastAsia="Times New Roman" w:hAnsi="Corbel" w:cs="Helvetica"/>
                <w:lang w:eastAsia="pl-PL"/>
              </w:rPr>
              <w:t xml:space="preserve">M. Jaskólski (red.), I. </w:t>
            </w:r>
            <w:proofErr w:type="spellStart"/>
            <w:r w:rsidRPr="005D0760">
              <w:rPr>
                <w:rFonts w:ascii="Corbel" w:eastAsia="Times New Roman" w:hAnsi="Corbel" w:cs="Helvetica"/>
                <w:lang w:eastAsia="pl-PL"/>
              </w:rPr>
              <w:t>Barwicka-Tylek</w:t>
            </w:r>
            <w:proofErr w:type="spellEnd"/>
            <w:r w:rsidRPr="005D0760">
              <w:rPr>
                <w:rFonts w:ascii="Corbel" w:eastAsia="Times New Roman" w:hAnsi="Corbel" w:cs="Helvetica"/>
                <w:lang w:eastAsia="pl-PL"/>
              </w:rPr>
              <w:t xml:space="preserve">, J. Malczewski, </w:t>
            </w:r>
            <w:r w:rsidRPr="005D0760">
              <w:rPr>
                <w:rFonts w:ascii="Corbel" w:eastAsia="Times New Roman" w:hAnsi="Corbel" w:cs="Helvetica"/>
                <w:i/>
                <w:lang w:eastAsia="pl-PL"/>
              </w:rPr>
              <w:t xml:space="preserve">Historia myśli </w:t>
            </w:r>
            <w:r w:rsidRPr="005D0760">
              <w:rPr>
                <w:rFonts w:ascii="Corbel" w:eastAsia="Times New Roman" w:hAnsi="Corbel" w:cs="Helvetica"/>
                <w:i/>
                <w:lang w:eastAsia="pl-PL"/>
              </w:rPr>
              <w:lastRenderedPageBreak/>
              <w:t xml:space="preserve">ustrojowej i społecznej, </w:t>
            </w:r>
            <w:r w:rsidRPr="005D0760">
              <w:rPr>
                <w:rFonts w:ascii="Corbel" w:eastAsia="Times New Roman" w:hAnsi="Corbel" w:cs="Helvetica"/>
                <w:lang w:eastAsia="pl-PL"/>
              </w:rPr>
              <w:t>Wolters Kluwer Polska Warszawa 2009.</w:t>
            </w:r>
          </w:p>
          <w:p w14:paraId="7606AC72" w14:textId="77777777" w:rsidR="0085747A" w:rsidRPr="005D0760" w:rsidRDefault="0085747A" w:rsidP="000C549F">
            <w:pPr>
              <w:pStyle w:val="Punktygwne"/>
              <w:ind w:left="72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5D0760" w14:paraId="43DFBE25" w14:textId="77777777" w:rsidTr="0071620A">
        <w:trPr>
          <w:trHeight w:val="397"/>
        </w:trPr>
        <w:tc>
          <w:tcPr>
            <w:tcW w:w="7513" w:type="dxa"/>
          </w:tcPr>
          <w:p w14:paraId="5915A462" w14:textId="77777777" w:rsidR="0085747A" w:rsidRPr="005D076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D0760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2E503951" w14:textId="77777777" w:rsidR="000C549F" w:rsidRPr="005D0760" w:rsidRDefault="000C549F" w:rsidP="000C549F">
            <w:pPr>
              <w:pStyle w:val="Akapitzlist"/>
              <w:numPr>
                <w:ilvl w:val="0"/>
                <w:numId w:val="6"/>
              </w:numPr>
              <w:shd w:val="clear" w:color="auto" w:fill="FFFFFF"/>
              <w:spacing w:after="0" w:line="336" w:lineRule="atLeast"/>
              <w:jc w:val="both"/>
              <w:rPr>
                <w:rFonts w:ascii="Corbel" w:eastAsia="Times New Roman" w:hAnsi="Corbel" w:cs="Helvetica"/>
                <w:lang w:eastAsia="pl-PL"/>
              </w:rPr>
            </w:pPr>
            <w:r w:rsidRPr="005D0760">
              <w:rPr>
                <w:rFonts w:ascii="Corbel" w:eastAsia="Times New Roman" w:hAnsi="Corbel" w:cs="Helvetica"/>
                <w:lang w:eastAsia="pl-PL"/>
              </w:rPr>
              <w:t xml:space="preserve">A. Łuszczyński, Paradygmaty i ich zmiany w historii doktryn </w:t>
            </w:r>
            <w:proofErr w:type="spellStart"/>
            <w:r w:rsidRPr="005D0760">
              <w:rPr>
                <w:rFonts w:ascii="Corbel" w:eastAsia="Times New Roman" w:hAnsi="Corbel" w:cs="Helvetica"/>
                <w:lang w:eastAsia="pl-PL"/>
              </w:rPr>
              <w:t>polityczno</w:t>
            </w:r>
            <w:proofErr w:type="spellEnd"/>
            <w:r w:rsidRPr="005D0760">
              <w:rPr>
                <w:rFonts w:ascii="Corbel" w:eastAsia="Times New Roman" w:hAnsi="Corbel" w:cs="Helvetica"/>
                <w:lang w:eastAsia="pl-PL"/>
              </w:rPr>
              <w:t xml:space="preserve"> – prawnych, [w:] Kontynuacje i nowatorstwo w świecie współczesnych idei, pod red. M. Mikołajczyk i M. Śliwy, Kraków 2008, ss. 16 – 23.</w:t>
            </w:r>
          </w:p>
          <w:p w14:paraId="56B3999D" w14:textId="77777777" w:rsidR="000C549F" w:rsidRPr="005D0760" w:rsidRDefault="000C549F" w:rsidP="000C549F">
            <w:pPr>
              <w:pStyle w:val="Akapitzlist"/>
              <w:shd w:val="clear" w:color="auto" w:fill="FFFFFF"/>
              <w:spacing w:after="0" w:line="336" w:lineRule="atLeast"/>
              <w:jc w:val="both"/>
              <w:rPr>
                <w:rFonts w:ascii="Corbel" w:eastAsia="Times New Roman" w:hAnsi="Corbel" w:cs="Helvetica"/>
                <w:lang w:eastAsia="pl-PL"/>
              </w:rPr>
            </w:pPr>
          </w:p>
          <w:p w14:paraId="4318F6EC" w14:textId="77777777" w:rsidR="000C549F" w:rsidRPr="005D0760" w:rsidRDefault="000C549F" w:rsidP="000C549F">
            <w:pPr>
              <w:pStyle w:val="Akapitzlist"/>
              <w:numPr>
                <w:ilvl w:val="0"/>
                <w:numId w:val="6"/>
              </w:numPr>
              <w:shd w:val="clear" w:color="auto" w:fill="FFFFFF"/>
              <w:spacing w:after="0" w:line="336" w:lineRule="atLeast"/>
              <w:jc w:val="both"/>
              <w:rPr>
                <w:rFonts w:ascii="Corbel" w:eastAsia="Times New Roman" w:hAnsi="Corbel" w:cs="Helvetica"/>
                <w:lang w:eastAsia="pl-PL"/>
              </w:rPr>
            </w:pPr>
            <w:r w:rsidRPr="005D0760">
              <w:rPr>
                <w:rFonts w:ascii="Corbel" w:eastAsia="Times New Roman" w:hAnsi="Corbel" w:cs="Helvetica"/>
                <w:lang w:eastAsia="pl-PL"/>
              </w:rPr>
              <w:t>A. Łuszczyński, Kościół katolicki jako siła polityczna w okresie transformacji ustrojowej 1989 – 1997 (Rozważania na przykładzie województwa lubelskiego), „Polityka i Społeczeństwo” nr 5/2007, ss. 85 – 92.</w:t>
            </w:r>
          </w:p>
          <w:p w14:paraId="2FC5A23D" w14:textId="77777777" w:rsidR="000C549F" w:rsidRPr="005D0760" w:rsidRDefault="000C549F" w:rsidP="000C549F">
            <w:pPr>
              <w:pStyle w:val="Akapitzlist"/>
              <w:numPr>
                <w:ilvl w:val="0"/>
                <w:numId w:val="6"/>
              </w:numPr>
              <w:shd w:val="clear" w:color="auto" w:fill="FFFFFF"/>
              <w:spacing w:after="0" w:line="336" w:lineRule="atLeast"/>
              <w:jc w:val="both"/>
              <w:rPr>
                <w:rFonts w:ascii="Corbel" w:eastAsia="Times New Roman" w:hAnsi="Corbel" w:cs="Helvetica"/>
                <w:lang w:eastAsia="pl-PL"/>
              </w:rPr>
            </w:pPr>
            <w:r w:rsidRPr="005D0760">
              <w:rPr>
                <w:rFonts w:ascii="Corbel" w:eastAsia="Times New Roman" w:hAnsi="Corbel" w:cs="Helvetica"/>
                <w:lang w:eastAsia="pl-PL"/>
              </w:rPr>
              <w:t xml:space="preserve">J. Malec, D. Malec, </w:t>
            </w:r>
            <w:r w:rsidRPr="005D0760">
              <w:rPr>
                <w:rFonts w:ascii="Corbel" w:eastAsia="Times New Roman" w:hAnsi="Corbel" w:cs="Helvetica"/>
                <w:i/>
                <w:lang w:eastAsia="pl-PL"/>
              </w:rPr>
              <w:t xml:space="preserve">Historia administracji i myśli administracyjnej, </w:t>
            </w:r>
            <w:r w:rsidRPr="005D0760">
              <w:rPr>
                <w:rFonts w:ascii="Corbel" w:eastAsia="Times New Roman" w:hAnsi="Corbel" w:cs="Helvetica"/>
                <w:lang w:eastAsia="pl-PL"/>
              </w:rPr>
              <w:t>Wydawnictwo Uniwersytetu Jagiellońskiego, Kraków 2003.</w:t>
            </w:r>
          </w:p>
          <w:p w14:paraId="4BEDC438" w14:textId="77777777" w:rsidR="000C549F" w:rsidRPr="005D0760" w:rsidRDefault="000C549F" w:rsidP="000C549F">
            <w:pPr>
              <w:pStyle w:val="Akapitzlist"/>
              <w:shd w:val="clear" w:color="auto" w:fill="FFFFFF"/>
              <w:spacing w:after="0" w:line="336" w:lineRule="atLeast"/>
              <w:jc w:val="both"/>
              <w:rPr>
                <w:rFonts w:ascii="Corbel" w:eastAsia="Times New Roman" w:hAnsi="Corbel" w:cs="Helvetica"/>
                <w:lang w:eastAsia="pl-PL"/>
              </w:rPr>
            </w:pPr>
          </w:p>
          <w:p w14:paraId="7B8D6BD0" w14:textId="77777777" w:rsidR="000C549F" w:rsidRPr="005D0760" w:rsidRDefault="000C549F" w:rsidP="000C549F">
            <w:pPr>
              <w:pStyle w:val="Akapitzlist"/>
              <w:numPr>
                <w:ilvl w:val="0"/>
                <w:numId w:val="6"/>
              </w:numPr>
              <w:shd w:val="clear" w:color="auto" w:fill="FFFFFF"/>
              <w:spacing w:line="336" w:lineRule="atLeast"/>
              <w:jc w:val="both"/>
              <w:rPr>
                <w:rFonts w:ascii="Corbel" w:eastAsia="Times New Roman" w:hAnsi="Corbel" w:cs="Helvetica"/>
                <w:lang w:eastAsia="pl-PL"/>
              </w:rPr>
            </w:pPr>
            <w:r w:rsidRPr="005D0760">
              <w:rPr>
                <w:rFonts w:ascii="Corbel" w:eastAsia="Times New Roman" w:hAnsi="Corbel" w:cs="Helvetica"/>
                <w:lang w:eastAsia="pl-PL"/>
              </w:rPr>
              <w:t xml:space="preserve">T. Maciejewski, </w:t>
            </w:r>
            <w:r w:rsidRPr="005D0760">
              <w:rPr>
                <w:rFonts w:ascii="Corbel" w:eastAsia="Times New Roman" w:hAnsi="Corbel" w:cs="Helvetica"/>
                <w:i/>
                <w:lang w:eastAsia="pl-PL"/>
              </w:rPr>
              <w:t xml:space="preserve">Historia myśli administracyjnej od 1918 r., </w:t>
            </w:r>
            <w:r w:rsidRPr="005D0760">
              <w:rPr>
                <w:rFonts w:ascii="Corbel" w:eastAsia="Times New Roman" w:hAnsi="Corbel" w:cs="Helvetica"/>
                <w:lang w:eastAsia="pl-PL"/>
              </w:rPr>
              <w:t>Wydawnictwo C.H. Beck, Warszawa 2008</w:t>
            </w:r>
          </w:p>
          <w:p w14:paraId="7B6DF1BC" w14:textId="77777777" w:rsidR="000B13AD" w:rsidRPr="005D0760" w:rsidRDefault="000B13AD" w:rsidP="000C549F">
            <w:pPr>
              <w:pStyle w:val="Punktygwne"/>
              <w:spacing w:before="0" w:after="0"/>
              <w:ind w:left="36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</w:p>
        </w:tc>
      </w:tr>
    </w:tbl>
    <w:p w14:paraId="798E6D3A" w14:textId="77777777" w:rsidR="0085747A" w:rsidRPr="005D0760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8013777" w14:textId="77777777" w:rsidR="0085747A" w:rsidRPr="005D0760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1B9B191" w14:textId="77777777" w:rsidR="0085747A" w:rsidRPr="005D0760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5D0760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5D0760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F89722" w14:textId="77777777" w:rsidR="00745D35" w:rsidRDefault="00745D35" w:rsidP="00C16ABF">
      <w:pPr>
        <w:spacing w:after="0" w:line="240" w:lineRule="auto"/>
      </w:pPr>
      <w:r>
        <w:separator/>
      </w:r>
    </w:p>
  </w:endnote>
  <w:endnote w:type="continuationSeparator" w:id="0">
    <w:p w14:paraId="01A6AF14" w14:textId="77777777" w:rsidR="00745D35" w:rsidRDefault="00745D35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EDB5BD" w14:textId="77777777" w:rsidR="00745D35" w:rsidRDefault="00745D35" w:rsidP="00C16ABF">
      <w:pPr>
        <w:spacing w:after="0" w:line="240" w:lineRule="auto"/>
      </w:pPr>
      <w:r>
        <w:separator/>
      </w:r>
    </w:p>
  </w:footnote>
  <w:footnote w:type="continuationSeparator" w:id="0">
    <w:p w14:paraId="643E459A" w14:textId="77777777" w:rsidR="00745D35" w:rsidRDefault="00745D35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multilevel"/>
    <w:tmpl w:val="00000004"/>
    <w:name w:val="WW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05"/>
    <w:multiLevelType w:val="multilevel"/>
    <w:tmpl w:val="00000005"/>
    <w:name w:val="WWNum1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6"/>
    <w:multiLevelType w:val="multilevel"/>
    <w:tmpl w:val="00000006"/>
    <w:name w:val="WWNum1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6F74FFD"/>
    <w:multiLevelType w:val="multilevel"/>
    <w:tmpl w:val="DDF22A3E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18953826"/>
    <w:multiLevelType w:val="hybridMultilevel"/>
    <w:tmpl w:val="A4ACD14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546C7E11"/>
    <w:multiLevelType w:val="hybridMultilevel"/>
    <w:tmpl w:val="7832B9B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27788AC2">
      <w:start w:val="1"/>
      <w:numFmt w:val="upp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5F5C0776"/>
    <w:multiLevelType w:val="multilevel"/>
    <w:tmpl w:val="DDF22A3E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num w:numId="1" w16cid:durableId="687610115">
    <w:abstractNumId w:val="5"/>
  </w:num>
  <w:num w:numId="2" w16cid:durableId="880634684">
    <w:abstractNumId w:val="0"/>
  </w:num>
  <w:num w:numId="3" w16cid:durableId="244532824">
    <w:abstractNumId w:val="1"/>
  </w:num>
  <w:num w:numId="4" w16cid:durableId="1639535085">
    <w:abstractNumId w:val="3"/>
  </w:num>
  <w:num w:numId="5" w16cid:durableId="788359766">
    <w:abstractNumId w:val="2"/>
  </w:num>
  <w:num w:numId="6" w16cid:durableId="1252158368">
    <w:abstractNumId w:val="7"/>
  </w:num>
  <w:num w:numId="7" w16cid:durableId="57489989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80970617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3AD"/>
    <w:rsid w:val="000B192D"/>
    <w:rsid w:val="000B28EE"/>
    <w:rsid w:val="000B3E37"/>
    <w:rsid w:val="000C549F"/>
    <w:rsid w:val="000D04B0"/>
    <w:rsid w:val="000F1C57"/>
    <w:rsid w:val="000F5615"/>
    <w:rsid w:val="0012438E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56B3F"/>
    <w:rsid w:val="00281FF2"/>
    <w:rsid w:val="002857DE"/>
    <w:rsid w:val="00285A04"/>
    <w:rsid w:val="00291567"/>
    <w:rsid w:val="002A22BF"/>
    <w:rsid w:val="002A2389"/>
    <w:rsid w:val="002A671D"/>
    <w:rsid w:val="002B4D55"/>
    <w:rsid w:val="002B5EA0"/>
    <w:rsid w:val="002B6119"/>
    <w:rsid w:val="002C1F06"/>
    <w:rsid w:val="002C4E67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2697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22130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D0760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457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5D35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0F3B"/>
    <w:rsid w:val="007D6E56"/>
    <w:rsid w:val="007F4155"/>
    <w:rsid w:val="0081554D"/>
    <w:rsid w:val="0081707E"/>
    <w:rsid w:val="00817BD1"/>
    <w:rsid w:val="008449B3"/>
    <w:rsid w:val="008552A2"/>
    <w:rsid w:val="0085747A"/>
    <w:rsid w:val="008676C2"/>
    <w:rsid w:val="00884922"/>
    <w:rsid w:val="00885F64"/>
    <w:rsid w:val="008917F9"/>
    <w:rsid w:val="00891ABE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41FF"/>
    <w:rsid w:val="008F6E29"/>
    <w:rsid w:val="0091579F"/>
    <w:rsid w:val="00916188"/>
    <w:rsid w:val="00923D7D"/>
    <w:rsid w:val="009508DF"/>
    <w:rsid w:val="00950DAC"/>
    <w:rsid w:val="00954A07"/>
    <w:rsid w:val="00997F14"/>
    <w:rsid w:val="009A6100"/>
    <w:rsid w:val="009A78D9"/>
    <w:rsid w:val="009B53CA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56CE5"/>
    <w:rsid w:val="00C61DC5"/>
    <w:rsid w:val="00C67E92"/>
    <w:rsid w:val="00C709DD"/>
    <w:rsid w:val="00C70A26"/>
    <w:rsid w:val="00C766DF"/>
    <w:rsid w:val="00C94B98"/>
    <w:rsid w:val="00CA2B96"/>
    <w:rsid w:val="00CA5089"/>
    <w:rsid w:val="00CA56E5"/>
    <w:rsid w:val="00CD1E5C"/>
    <w:rsid w:val="00CD6897"/>
    <w:rsid w:val="00CE5BAC"/>
    <w:rsid w:val="00CF25BE"/>
    <w:rsid w:val="00CF5FCD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96CEA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2628F"/>
    <w:rsid w:val="00E41F92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D4389"/>
    <w:rsid w:val="00EE32DE"/>
    <w:rsid w:val="00EE5457"/>
    <w:rsid w:val="00F070AB"/>
    <w:rsid w:val="00F17567"/>
    <w:rsid w:val="00F17C4F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517B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5F61C0"/>
  <w15:docId w15:val="{BA250336-2084-47E4-B018-D1C9690317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556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7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30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06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442046-C10D-44CD-A7F7-65486DCA38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0</TotalTime>
  <Pages>7</Pages>
  <Words>1576</Words>
  <Characters>9457</Characters>
  <Application>Microsoft Office Word</Application>
  <DocSecurity>0</DocSecurity>
  <Lines>78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Dominika Nowak</cp:lastModifiedBy>
  <cp:revision>18</cp:revision>
  <cp:lastPrinted>2019-02-06T12:12:00Z</cp:lastPrinted>
  <dcterms:created xsi:type="dcterms:W3CDTF">2020-03-10T11:54:00Z</dcterms:created>
  <dcterms:modified xsi:type="dcterms:W3CDTF">2022-09-16T07:52:00Z</dcterms:modified>
</cp:coreProperties>
</file>